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85D1D" w14:textId="77777777" w:rsidR="000A7D9E" w:rsidRDefault="000A7D9E" w:rsidP="00D040AA">
      <w:pPr>
        <w:ind w:hanging="284"/>
        <w:jc w:val="center"/>
        <w:rPr>
          <w:sz w:val="28"/>
          <w:szCs w:val="28"/>
        </w:rPr>
      </w:pPr>
    </w:p>
    <w:p w14:paraId="148912D4" w14:textId="77777777" w:rsidR="00D040AA" w:rsidRPr="00D040AA" w:rsidRDefault="00D040AA" w:rsidP="00D040AA">
      <w:pPr>
        <w:ind w:hanging="284"/>
        <w:jc w:val="center"/>
        <w:rPr>
          <w:sz w:val="28"/>
          <w:szCs w:val="28"/>
        </w:rPr>
      </w:pPr>
      <w:r w:rsidRPr="00D040AA">
        <w:rPr>
          <w:noProof/>
          <w:sz w:val="28"/>
          <w:szCs w:val="28"/>
        </w:rPr>
        <w:drawing>
          <wp:inline distT="0" distB="0" distL="0" distR="0" wp14:anchorId="1BFDCBD1" wp14:editId="7280C67F">
            <wp:extent cx="590550" cy="5905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41B11" w14:textId="77777777" w:rsidR="00D040AA" w:rsidRPr="00D040AA" w:rsidRDefault="00D040AA" w:rsidP="00D040AA">
      <w:pPr>
        <w:spacing w:after="120"/>
        <w:jc w:val="center"/>
        <w:rPr>
          <w:sz w:val="28"/>
          <w:szCs w:val="28"/>
        </w:rPr>
      </w:pPr>
      <w:r w:rsidRPr="00D040AA">
        <w:rPr>
          <w:sz w:val="24"/>
          <w:szCs w:val="28"/>
        </w:rPr>
        <w:t>МИНИСТЕРСТВО НАУКИ И ВЫСШЕГО ОБРАЗОВАНИЯ РОССИЙСКОЙ ФЕДЕРАЦИИ</w:t>
      </w:r>
    </w:p>
    <w:p w14:paraId="57AF4306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ФЕДЕРАЛЬНОЕ ГОСУДАРСТВЕННОЕ БЮДЖЕТНОЕ</w:t>
      </w:r>
    </w:p>
    <w:p w14:paraId="79AB33F0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ОБРАЗОВАТЕЛЬНОЕ УЧРЕЖДЕНИЕ ВЫСШЕГО ОБРАЗОВАНИЯ</w:t>
      </w:r>
      <w:r w:rsidRPr="00D040AA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14:paraId="37F47A92" w14:textId="607E5F1D" w:rsidR="00D040AA" w:rsidRDefault="00D040AA" w:rsidP="00D040AA">
      <w:pPr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(ДГТУ)</w:t>
      </w:r>
    </w:p>
    <w:p w14:paraId="6B13BBF7" w14:textId="77777777" w:rsidR="000047F0" w:rsidRPr="00D040AA" w:rsidRDefault="000047F0" w:rsidP="00D040AA">
      <w:pPr>
        <w:jc w:val="center"/>
        <w:rPr>
          <w:b/>
          <w:bCs/>
          <w:sz w:val="28"/>
          <w:szCs w:val="28"/>
        </w:rPr>
      </w:pPr>
    </w:p>
    <w:p w14:paraId="67720707" w14:textId="77777777" w:rsidR="008E4AB6" w:rsidRPr="00654597" w:rsidRDefault="008E4AB6" w:rsidP="008E4AB6">
      <w:pPr>
        <w:tabs>
          <w:tab w:val="left" w:pos="1418"/>
        </w:tabs>
        <w:jc w:val="both"/>
        <w:rPr>
          <w:sz w:val="24"/>
          <w:szCs w:val="28"/>
        </w:rPr>
      </w:pPr>
      <w:r w:rsidRPr="00654597">
        <w:rPr>
          <w:sz w:val="24"/>
          <w:szCs w:val="28"/>
        </w:rPr>
        <w:t>Факультет</w:t>
      </w:r>
      <w:r w:rsidRPr="00654597">
        <w:rPr>
          <w:sz w:val="24"/>
          <w:szCs w:val="28"/>
        </w:rPr>
        <w:tab/>
        <w:t>«</w:t>
      </w:r>
      <w:r w:rsidRPr="00654597">
        <w:rPr>
          <w:rFonts w:eastAsia="Times New Roman CYR"/>
          <w:sz w:val="24"/>
          <w:szCs w:val="28"/>
        </w:rPr>
        <w:t>Кораблестроение и морская техника</w:t>
      </w:r>
      <w:r w:rsidRPr="00654597">
        <w:rPr>
          <w:sz w:val="24"/>
          <w:szCs w:val="28"/>
        </w:rPr>
        <w:t>»</w:t>
      </w:r>
    </w:p>
    <w:p w14:paraId="1C849580" w14:textId="77777777" w:rsidR="008E4AB6" w:rsidRPr="00654597" w:rsidRDefault="008E4AB6" w:rsidP="008E4AB6">
      <w:pPr>
        <w:tabs>
          <w:tab w:val="left" w:pos="1418"/>
        </w:tabs>
        <w:jc w:val="both"/>
        <w:rPr>
          <w:sz w:val="24"/>
          <w:szCs w:val="28"/>
        </w:rPr>
      </w:pPr>
      <w:r w:rsidRPr="00654597">
        <w:rPr>
          <w:sz w:val="24"/>
          <w:szCs w:val="28"/>
        </w:rPr>
        <w:t>Кафедра</w:t>
      </w:r>
      <w:r w:rsidRPr="00654597">
        <w:rPr>
          <w:sz w:val="24"/>
          <w:szCs w:val="28"/>
        </w:rPr>
        <w:tab/>
        <w:t>«</w:t>
      </w:r>
      <w:r w:rsidRPr="00654597">
        <w:rPr>
          <w:rFonts w:eastAsia="Times New Roman CYR"/>
          <w:sz w:val="24"/>
          <w:szCs w:val="28"/>
        </w:rPr>
        <w:t>Управление качеством</w:t>
      </w:r>
      <w:r w:rsidRPr="00654597">
        <w:rPr>
          <w:sz w:val="24"/>
          <w:szCs w:val="28"/>
        </w:rPr>
        <w:t>»</w:t>
      </w:r>
    </w:p>
    <w:p w14:paraId="11EECFF7" w14:textId="69D9E6A4" w:rsidR="00AC571B" w:rsidRPr="005B6192" w:rsidRDefault="00AC571B" w:rsidP="00AC571B">
      <w:pPr>
        <w:tabs>
          <w:tab w:val="left" w:pos="1418"/>
        </w:tabs>
        <w:jc w:val="both"/>
        <w:rPr>
          <w:sz w:val="28"/>
          <w:szCs w:val="28"/>
        </w:rPr>
      </w:pPr>
    </w:p>
    <w:p w14:paraId="698CCE45" w14:textId="77777777" w:rsidR="006961E8" w:rsidRDefault="006961E8" w:rsidP="006961E8">
      <w:pPr>
        <w:shd w:val="clear" w:color="auto" w:fill="FFFFFF"/>
        <w:jc w:val="right"/>
        <w:rPr>
          <w:rFonts w:ascii="yandex-sans" w:hAnsi="yandex-sans"/>
          <w:color w:val="000000"/>
          <w:sz w:val="23"/>
          <w:szCs w:val="23"/>
        </w:rPr>
      </w:pPr>
    </w:p>
    <w:tbl>
      <w:tblPr>
        <w:tblW w:w="3936" w:type="dxa"/>
        <w:tblInd w:w="6426" w:type="dxa"/>
        <w:tblLook w:val="01E0" w:firstRow="1" w:lastRow="1" w:firstColumn="1" w:lastColumn="1" w:noHBand="0" w:noVBand="0"/>
      </w:tblPr>
      <w:tblGrid>
        <w:gridCol w:w="815"/>
        <w:gridCol w:w="994"/>
        <w:gridCol w:w="568"/>
        <w:gridCol w:w="1559"/>
      </w:tblGrid>
      <w:tr w:rsidR="00B23A1E" w:rsidRPr="00F56076" w14:paraId="6E215A18" w14:textId="77777777" w:rsidTr="0086647F">
        <w:tc>
          <w:tcPr>
            <w:tcW w:w="3936" w:type="dxa"/>
            <w:gridSpan w:val="4"/>
            <w:shd w:val="clear" w:color="auto" w:fill="auto"/>
          </w:tcPr>
          <w:p w14:paraId="719EE22A" w14:textId="77777777" w:rsidR="00B23A1E" w:rsidRPr="00F56076" w:rsidRDefault="00B23A1E" w:rsidP="0086647F">
            <w:pPr>
              <w:spacing w:line="300" w:lineRule="auto"/>
              <w:ind w:right="-61"/>
              <w:rPr>
                <w:sz w:val="22"/>
                <w:szCs w:val="22"/>
              </w:rPr>
            </w:pPr>
            <w:r w:rsidRPr="00F56076">
              <w:rPr>
                <w:sz w:val="22"/>
                <w:szCs w:val="22"/>
              </w:rPr>
              <w:t xml:space="preserve">Зав. кафедрой </w:t>
            </w:r>
          </w:p>
          <w:p w14:paraId="77576096" w14:textId="77777777" w:rsidR="00B23A1E" w:rsidRPr="00F56076" w:rsidRDefault="00B23A1E" w:rsidP="0086647F">
            <w:pPr>
              <w:spacing w:line="300" w:lineRule="auto"/>
              <w:ind w:right="-61"/>
              <w:rPr>
                <w:sz w:val="22"/>
                <w:szCs w:val="22"/>
              </w:rPr>
            </w:pPr>
            <w:r w:rsidRPr="00F56076">
              <w:rPr>
                <w:sz w:val="22"/>
                <w:szCs w:val="22"/>
              </w:rPr>
              <w:t>«Управление качеством»</w:t>
            </w:r>
          </w:p>
        </w:tc>
      </w:tr>
      <w:tr w:rsidR="00B23A1E" w:rsidRPr="00F56076" w14:paraId="784BD936" w14:textId="77777777" w:rsidTr="0086647F">
        <w:tc>
          <w:tcPr>
            <w:tcW w:w="1803" w:type="dxa"/>
            <w:gridSpan w:val="2"/>
            <w:shd w:val="clear" w:color="auto" w:fill="auto"/>
          </w:tcPr>
          <w:p w14:paraId="108A3173" w14:textId="77777777" w:rsidR="00B23A1E" w:rsidRPr="00F56076" w:rsidRDefault="00B23A1E" w:rsidP="0086647F">
            <w:pPr>
              <w:spacing w:line="300" w:lineRule="auto"/>
              <w:ind w:right="-61"/>
              <w:rPr>
                <w:sz w:val="22"/>
                <w:szCs w:val="22"/>
              </w:rPr>
            </w:pPr>
          </w:p>
        </w:tc>
        <w:tc>
          <w:tcPr>
            <w:tcW w:w="2133" w:type="dxa"/>
            <w:gridSpan w:val="2"/>
            <w:shd w:val="clear" w:color="auto" w:fill="auto"/>
          </w:tcPr>
          <w:p w14:paraId="2097BD74" w14:textId="77777777" w:rsidR="00B23A1E" w:rsidRPr="00F56076" w:rsidRDefault="00B23A1E" w:rsidP="0086647F">
            <w:pPr>
              <w:spacing w:line="300" w:lineRule="auto"/>
              <w:ind w:right="-61"/>
              <w:rPr>
                <w:sz w:val="22"/>
                <w:szCs w:val="22"/>
              </w:rPr>
            </w:pPr>
          </w:p>
        </w:tc>
      </w:tr>
      <w:tr w:rsidR="00B23A1E" w:rsidRPr="00F56076" w14:paraId="73A37C89" w14:textId="77777777" w:rsidTr="0086647F">
        <w:trPr>
          <w:trHeight w:val="226"/>
        </w:trPr>
        <w:tc>
          <w:tcPr>
            <w:tcW w:w="18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D8F72A" w14:textId="77777777" w:rsidR="00B23A1E" w:rsidRPr="00F56076" w:rsidRDefault="00B23A1E" w:rsidP="0086647F">
            <w:pPr>
              <w:ind w:right="-62"/>
              <w:rPr>
                <w:sz w:val="22"/>
                <w:szCs w:val="22"/>
              </w:rPr>
            </w:pPr>
          </w:p>
        </w:tc>
        <w:tc>
          <w:tcPr>
            <w:tcW w:w="2133" w:type="dxa"/>
            <w:gridSpan w:val="2"/>
            <w:shd w:val="clear" w:color="auto" w:fill="auto"/>
          </w:tcPr>
          <w:p w14:paraId="6E8EB430" w14:textId="77777777" w:rsidR="00B23A1E" w:rsidRPr="00F56076" w:rsidRDefault="00B23A1E" w:rsidP="0086647F">
            <w:pPr>
              <w:ind w:right="-62"/>
              <w:rPr>
                <w:sz w:val="22"/>
                <w:szCs w:val="22"/>
              </w:rPr>
            </w:pPr>
            <w:r w:rsidRPr="00F56076">
              <w:rPr>
                <w:sz w:val="22"/>
                <w:szCs w:val="22"/>
              </w:rPr>
              <w:t>В.П. Димитров</w:t>
            </w:r>
          </w:p>
        </w:tc>
      </w:tr>
      <w:tr w:rsidR="00B23A1E" w:rsidRPr="00F56076" w14:paraId="1A9933C0" w14:textId="77777777" w:rsidTr="0086647F">
        <w:trPr>
          <w:trHeight w:val="216"/>
        </w:trPr>
        <w:tc>
          <w:tcPr>
            <w:tcW w:w="18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1ED9193" w14:textId="77777777" w:rsidR="00B23A1E" w:rsidRPr="00F56076" w:rsidRDefault="00B23A1E" w:rsidP="0086647F">
            <w:pPr>
              <w:ind w:right="-61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133" w:type="dxa"/>
            <w:gridSpan w:val="2"/>
            <w:shd w:val="clear" w:color="auto" w:fill="auto"/>
          </w:tcPr>
          <w:p w14:paraId="71F68D57" w14:textId="77777777" w:rsidR="00B23A1E" w:rsidRPr="00F56076" w:rsidRDefault="00B23A1E" w:rsidP="0086647F">
            <w:pPr>
              <w:ind w:right="-62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  <w:tr w:rsidR="00B23A1E" w:rsidRPr="00F56076" w14:paraId="7D04C0EE" w14:textId="77777777" w:rsidTr="0086647F">
        <w:tc>
          <w:tcPr>
            <w:tcW w:w="808" w:type="dxa"/>
            <w:shd w:val="clear" w:color="auto" w:fill="auto"/>
          </w:tcPr>
          <w:p w14:paraId="02630B05" w14:textId="77777777" w:rsidR="00B23A1E" w:rsidRPr="00F56076" w:rsidRDefault="00B23A1E" w:rsidP="0086647F">
            <w:pPr>
              <w:spacing w:line="300" w:lineRule="aut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</w:t>
            </w:r>
          </w:p>
        </w:tc>
        <w:tc>
          <w:tcPr>
            <w:tcW w:w="1564" w:type="dxa"/>
            <w:gridSpan w:val="2"/>
            <w:shd w:val="clear" w:color="auto" w:fill="auto"/>
          </w:tcPr>
          <w:p w14:paraId="2CAA701F" w14:textId="77777777" w:rsidR="00B23A1E" w:rsidRPr="00F56076" w:rsidRDefault="00B23A1E" w:rsidP="0086647F">
            <w:pPr>
              <w:spacing w:line="300" w:lineRule="aut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</w:t>
            </w:r>
          </w:p>
        </w:tc>
        <w:tc>
          <w:tcPr>
            <w:tcW w:w="1564" w:type="dxa"/>
            <w:shd w:val="clear" w:color="auto" w:fill="auto"/>
          </w:tcPr>
          <w:p w14:paraId="219C1CAC" w14:textId="5E122F78" w:rsidR="00B23A1E" w:rsidRPr="00F56076" w:rsidRDefault="00B23A1E" w:rsidP="008E4AB6">
            <w:pPr>
              <w:spacing w:line="300" w:lineRule="aut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AF003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</w:tbl>
    <w:p w14:paraId="4A46637D" w14:textId="77777777" w:rsidR="006961E8" w:rsidRDefault="006961E8" w:rsidP="00D040AA">
      <w:pPr>
        <w:keepNext/>
        <w:autoSpaceDE w:val="0"/>
        <w:autoSpaceDN w:val="0"/>
        <w:ind w:left="5664" w:firstLine="708"/>
        <w:outlineLvl w:val="3"/>
        <w:rPr>
          <w:sz w:val="24"/>
          <w:szCs w:val="24"/>
        </w:rPr>
      </w:pPr>
    </w:p>
    <w:p w14:paraId="256246F5" w14:textId="77777777" w:rsidR="00AC571B" w:rsidRDefault="00AC571B" w:rsidP="00AC571B">
      <w:pPr>
        <w:jc w:val="center"/>
        <w:rPr>
          <w:b/>
          <w:sz w:val="28"/>
          <w:szCs w:val="28"/>
        </w:rPr>
      </w:pPr>
    </w:p>
    <w:p w14:paraId="475850B9" w14:textId="77777777" w:rsidR="00875B1E" w:rsidRPr="00306C63" w:rsidRDefault="00875B1E" w:rsidP="00875B1E">
      <w:pPr>
        <w:jc w:val="center"/>
        <w:rPr>
          <w:b/>
          <w:sz w:val="28"/>
          <w:szCs w:val="28"/>
        </w:rPr>
      </w:pPr>
      <w:r w:rsidRPr="00306C63">
        <w:rPr>
          <w:b/>
          <w:sz w:val="28"/>
          <w:szCs w:val="28"/>
        </w:rPr>
        <w:t>ОТЧЕТ</w:t>
      </w:r>
    </w:p>
    <w:p w14:paraId="221DB076" w14:textId="77777777" w:rsidR="00875B1E" w:rsidRPr="00306C63" w:rsidRDefault="00875B1E" w:rsidP="00875B1E">
      <w:pPr>
        <w:rPr>
          <w:sz w:val="17"/>
          <w:szCs w:val="17"/>
        </w:rPr>
      </w:pPr>
    </w:p>
    <w:p w14:paraId="5E094206" w14:textId="4D43226C" w:rsidR="008E4AB6" w:rsidRDefault="004905DE" w:rsidP="00875B1E">
      <w:pPr>
        <w:spacing w:line="200" w:lineRule="atLeast"/>
        <w:ind w:left="-12" w:hanging="30"/>
        <w:jc w:val="center"/>
        <w:rPr>
          <w:sz w:val="24"/>
          <w:szCs w:val="24"/>
        </w:rPr>
      </w:pPr>
      <w:r w:rsidRPr="004905DE">
        <w:rPr>
          <w:sz w:val="24"/>
          <w:szCs w:val="24"/>
        </w:rPr>
        <w:t>по практической подготовке при проведении</w:t>
      </w:r>
      <w:r w:rsidR="00875B1E" w:rsidRPr="00306C63">
        <w:rPr>
          <w:sz w:val="24"/>
          <w:szCs w:val="24"/>
        </w:rPr>
        <w:t xml:space="preserve"> </w:t>
      </w:r>
      <w:r w:rsidR="00875B1E">
        <w:rPr>
          <w:sz w:val="24"/>
          <w:szCs w:val="24"/>
        </w:rPr>
        <w:t xml:space="preserve">производственной </w:t>
      </w:r>
      <w:r w:rsidR="00875B1E" w:rsidRPr="00306C63">
        <w:rPr>
          <w:sz w:val="24"/>
          <w:szCs w:val="24"/>
        </w:rPr>
        <w:t>практик</w:t>
      </w:r>
      <w:r w:rsidR="009872A1">
        <w:rPr>
          <w:sz w:val="24"/>
          <w:szCs w:val="24"/>
        </w:rPr>
        <w:t>и</w:t>
      </w:r>
      <w:r w:rsidR="008E4AB6" w:rsidRPr="008E4AB6">
        <w:rPr>
          <w:sz w:val="24"/>
          <w:szCs w:val="24"/>
        </w:rPr>
        <w:t xml:space="preserve"> </w:t>
      </w:r>
    </w:p>
    <w:p w14:paraId="68075DE1" w14:textId="4C904D3E" w:rsidR="00875B1E" w:rsidRDefault="00AA4864" w:rsidP="00875B1E">
      <w:pPr>
        <w:spacing w:line="200" w:lineRule="atLeast"/>
        <w:ind w:left="-12" w:hanging="30"/>
        <w:jc w:val="center"/>
        <w:rPr>
          <w:sz w:val="24"/>
          <w:szCs w:val="24"/>
        </w:rPr>
      </w:pPr>
      <w:r>
        <w:rPr>
          <w:sz w:val="24"/>
          <w:szCs w:val="24"/>
        </w:rPr>
        <w:t>ПРЕДДИПЛОМНАЯ ПРАК</w:t>
      </w:r>
      <w:r w:rsidR="008E4AB6">
        <w:rPr>
          <w:sz w:val="24"/>
          <w:szCs w:val="24"/>
        </w:rPr>
        <w:t>ТИКА</w:t>
      </w:r>
    </w:p>
    <w:p w14:paraId="7DA977B9" w14:textId="77777777" w:rsidR="00875B1E" w:rsidRPr="00487CDB" w:rsidRDefault="00875B1E" w:rsidP="00875B1E"/>
    <w:p w14:paraId="6962DF21" w14:textId="77777777" w:rsidR="00875B1E" w:rsidRPr="00306C63" w:rsidRDefault="00875B1E" w:rsidP="00875B1E">
      <w:pPr>
        <w:jc w:val="both"/>
        <w:rPr>
          <w:sz w:val="24"/>
          <w:szCs w:val="24"/>
        </w:rPr>
      </w:pPr>
      <w:r w:rsidRPr="00306C63">
        <w:rPr>
          <w:sz w:val="24"/>
          <w:szCs w:val="24"/>
        </w:rPr>
        <w:t>на__________</w:t>
      </w:r>
      <w:r w:rsidRPr="003778B0">
        <w:rPr>
          <w:sz w:val="28"/>
          <w:szCs w:val="24"/>
          <w:highlight w:val="yellow"/>
        </w:rPr>
        <w:t xml:space="preserve"> </w:t>
      </w:r>
      <w:r w:rsidRPr="003778B0">
        <w:rPr>
          <w:sz w:val="28"/>
          <w:szCs w:val="24"/>
          <w:highlight w:val="yellow"/>
          <w:u w:val="single"/>
        </w:rPr>
        <w:t>ООО «Южный метрологический центр»</w:t>
      </w:r>
      <w:r>
        <w:rPr>
          <w:sz w:val="28"/>
          <w:szCs w:val="24"/>
        </w:rPr>
        <w:t>__________</w:t>
      </w:r>
      <w:r w:rsidRPr="00306C63">
        <w:rPr>
          <w:sz w:val="24"/>
          <w:szCs w:val="24"/>
        </w:rPr>
        <w:t>_______________</w:t>
      </w:r>
    </w:p>
    <w:p w14:paraId="1116D69F" w14:textId="77777777" w:rsidR="00875B1E" w:rsidRPr="00306C63" w:rsidRDefault="00875B1E" w:rsidP="00875B1E">
      <w:pPr>
        <w:jc w:val="center"/>
        <w:rPr>
          <w:sz w:val="16"/>
          <w:szCs w:val="16"/>
        </w:rPr>
      </w:pPr>
      <w:r w:rsidRPr="00306C63">
        <w:rPr>
          <w:sz w:val="16"/>
          <w:szCs w:val="16"/>
        </w:rPr>
        <w:t>наименование базы практики</w:t>
      </w:r>
    </w:p>
    <w:p w14:paraId="34345F3D" w14:textId="77777777" w:rsidR="00875B1E" w:rsidRPr="00306C63" w:rsidRDefault="00875B1E" w:rsidP="00875B1E">
      <w:pPr>
        <w:spacing w:line="200" w:lineRule="atLeast"/>
        <w:ind w:left="-12" w:firstLine="18"/>
        <w:jc w:val="both"/>
        <w:rPr>
          <w:sz w:val="17"/>
          <w:szCs w:val="17"/>
        </w:rPr>
      </w:pPr>
    </w:p>
    <w:p w14:paraId="583679F4" w14:textId="17095564" w:rsidR="00875B1E" w:rsidRPr="00306C63" w:rsidRDefault="00875B1E" w:rsidP="00875B1E">
      <w:pPr>
        <w:spacing w:line="200" w:lineRule="atLeast"/>
        <w:ind w:left="282" w:hanging="258"/>
        <w:rPr>
          <w:sz w:val="24"/>
          <w:szCs w:val="24"/>
        </w:rPr>
      </w:pPr>
      <w:r w:rsidRPr="00306C63">
        <w:rPr>
          <w:sz w:val="24"/>
          <w:szCs w:val="24"/>
        </w:rPr>
        <w:t xml:space="preserve">Обучающийся   _________________________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E4AB6" w:rsidRPr="006E124B">
        <w:rPr>
          <w:sz w:val="24"/>
          <w:szCs w:val="24"/>
          <w:highlight w:val="yellow"/>
        </w:rPr>
        <w:t xml:space="preserve">Фамилия </w:t>
      </w:r>
      <w:r w:rsidRPr="006E124B">
        <w:rPr>
          <w:sz w:val="24"/>
          <w:szCs w:val="24"/>
          <w:highlight w:val="yellow"/>
        </w:rPr>
        <w:t xml:space="preserve">Имя Отчество </w:t>
      </w:r>
    </w:p>
    <w:p w14:paraId="3CF17AD4" w14:textId="77777777" w:rsidR="00875B1E" w:rsidRPr="00306C63" w:rsidRDefault="00875B1E" w:rsidP="00875B1E">
      <w:pPr>
        <w:spacing w:line="200" w:lineRule="atLeast"/>
        <w:ind w:left="1584" w:firstLine="42"/>
        <w:rPr>
          <w:sz w:val="17"/>
          <w:szCs w:val="17"/>
        </w:rPr>
      </w:pPr>
      <w:r w:rsidRPr="00306C63">
        <w:rPr>
          <w:sz w:val="17"/>
          <w:szCs w:val="17"/>
        </w:rPr>
        <w:t xml:space="preserve">             подпись, дата</w:t>
      </w:r>
      <w:r w:rsidRPr="00306C63">
        <w:rPr>
          <w:sz w:val="18"/>
          <w:szCs w:val="18"/>
          <w:vertAlign w:val="superscript"/>
        </w:rPr>
        <w:tab/>
      </w:r>
      <w:r w:rsidRPr="00306C63">
        <w:rPr>
          <w:sz w:val="18"/>
          <w:szCs w:val="18"/>
          <w:vertAlign w:val="superscript"/>
        </w:rPr>
        <w:tab/>
      </w:r>
      <w:r w:rsidRPr="00306C63">
        <w:rPr>
          <w:sz w:val="18"/>
          <w:szCs w:val="18"/>
          <w:vertAlign w:val="superscript"/>
        </w:rPr>
        <w:tab/>
      </w:r>
    </w:p>
    <w:p w14:paraId="1701F428" w14:textId="77777777" w:rsidR="00875B1E" w:rsidRDefault="00875B1E" w:rsidP="00875B1E">
      <w:pPr>
        <w:spacing w:line="200" w:lineRule="atLeast"/>
        <w:ind w:left="282" w:hanging="258"/>
        <w:rPr>
          <w:sz w:val="24"/>
          <w:szCs w:val="24"/>
        </w:rPr>
      </w:pPr>
    </w:p>
    <w:p w14:paraId="41004D8A" w14:textId="381DFE66" w:rsidR="00875B1E" w:rsidRPr="00306C63" w:rsidRDefault="00875B1E" w:rsidP="00875B1E">
      <w:pPr>
        <w:spacing w:line="200" w:lineRule="atLeast"/>
        <w:ind w:left="282" w:hanging="258"/>
        <w:rPr>
          <w:sz w:val="24"/>
          <w:szCs w:val="24"/>
        </w:rPr>
      </w:pPr>
      <w:r w:rsidRPr="00306C63">
        <w:rPr>
          <w:sz w:val="24"/>
          <w:szCs w:val="24"/>
        </w:rPr>
        <w:t xml:space="preserve">Обозначение отчета </w:t>
      </w:r>
      <w:r w:rsidRPr="00306C63">
        <w:rPr>
          <w:sz w:val="24"/>
          <w:szCs w:val="24"/>
        </w:rPr>
        <w:tab/>
      </w:r>
      <w:r w:rsidRPr="00C643F6">
        <w:rPr>
          <w:sz w:val="24"/>
          <w:szCs w:val="24"/>
        </w:rPr>
        <w:t>П</w:t>
      </w:r>
      <w:r w:rsidR="006E124B">
        <w:rPr>
          <w:sz w:val="24"/>
          <w:szCs w:val="24"/>
        </w:rPr>
        <w:t>Д</w:t>
      </w:r>
      <w:r w:rsidRPr="00A36748">
        <w:rPr>
          <w:sz w:val="28"/>
          <w:szCs w:val="28"/>
        </w:rPr>
        <w:t>.</w:t>
      </w:r>
      <w:r w:rsidRPr="006E124B">
        <w:rPr>
          <w:sz w:val="24"/>
          <w:szCs w:val="24"/>
          <w:highlight w:val="yellow"/>
        </w:rPr>
        <w:t>ХХ</w:t>
      </w:r>
      <w:r>
        <w:rPr>
          <w:sz w:val="24"/>
          <w:szCs w:val="24"/>
        </w:rPr>
        <w:t>0000.000</w:t>
      </w:r>
      <w:r w:rsidRPr="00306C63">
        <w:rPr>
          <w:sz w:val="24"/>
          <w:szCs w:val="24"/>
        </w:rPr>
        <w:tab/>
      </w:r>
      <w:r w:rsidRPr="00306C63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06C63">
        <w:rPr>
          <w:sz w:val="24"/>
          <w:szCs w:val="24"/>
        </w:rPr>
        <w:t xml:space="preserve">Группа </w:t>
      </w:r>
      <w:r>
        <w:rPr>
          <w:sz w:val="24"/>
          <w:szCs w:val="24"/>
        </w:rPr>
        <w:t>П</w:t>
      </w:r>
      <w:r w:rsidR="00C643F6">
        <w:rPr>
          <w:sz w:val="24"/>
          <w:szCs w:val="24"/>
        </w:rPr>
        <w:t>СМ</w:t>
      </w:r>
      <w:r w:rsidR="0086003D">
        <w:rPr>
          <w:sz w:val="24"/>
          <w:szCs w:val="24"/>
        </w:rPr>
        <w:t>4</w:t>
      </w:r>
      <w:r>
        <w:rPr>
          <w:sz w:val="24"/>
          <w:szCs w:val="24"/>
        </w:rPr>
        <w:t>1</w:t>
      </w:r>
    </w:p>
    <w:p w14:paraId="43AB8B03" w14:textId="77777777" w:rsidR="00875B1E" w:rsidRPr="00306C63" w:rsidRDefault="00875B1E" w:rsidP="00875B1E">
      <w:pPr>
        <w:spacing w:line="200" w:lineRule="atLeast"/>
        <w:ind w:left="282" w:hanging="258"/>
        <w:jc w:val="center"/>
        <w:rPr>
          <w:sz w:val="24"/>
          <w:szCs w:val="24"/>
        </w:rPr>
      </w:pPr>
    </w:p>
    <w:p w14:paraId="2700D0CD" w14:textId="77777777" w:rsidR="00875B1E" w:rsidRDefault="00875B1E" w:rsidP="00875B1E">
      <w:pPr>
        <w:spacing w:line="200" w:lineRule="atLeast"/>
        <w:ind w:left="282" w:hanging="258"/>
        <w:rPr>
          <w:sz w:val="24"/>
          <w:szCs w:val="24"/>
        </w:rPr>
      </w:pPr>
      <w:r w:rsidRPr="00306C63">
        <w:rPr>
          <w:sz w:val="24"/>
          <w:szCs w:val="24"/>
        </w:rPr>
        <w:t>Направление подготовки (специальности)</w:t>
      </w:r>
      <w:r>
        <w:rPr>
          <w:sz w:val="24"/>
          <w:szCs w:val="24"/>
        </w:rPr>
        <w:t xml:space="preserve"> 27.03.01 «Стандартизация и метрология»</w:t>
      </w:r>
      <w:r w:rsidRPr="00306C63">
        <w:rPr>
          <w:sz w:val="24"/>
          <w:szCs w:val="24"/>
        </w:rPr>
        <w:t xml:space="preserve">   </w:t>
      </w:r>
    </w:p>
    <w:p w14:paraId="587643A2" w14:textId="77777777" w:rsidR="00875B1E" w:rsidRPr="00306C63" w:rsidRDefault="00875B1E" w:rsidP="00875B1E">
      <w:pPr>
        <w:spacing w:line="200" w:lineRule="atLeast"/>
        <w:ind w:left="2124" w:firstLine="1137"/>
        <w:jc w:val="both"/>
        <w:rPr>
          <w:sz w:val="17"/>
          <w:szCs w:val="17"/>
        </w:rPr>
      </w:pPr>
      <w:r w:rsidRPr="00306C63">
        <w:rPr>
          <w:sz w:val="18"/>
          <w:szCs w:val="18"/>
          <w:vertAlign w:val="superscript"/>
        </w:rPr>
        <w:tab/>
      </w:r>
      <w:r w:rsidRPr="00306C63">
        <w:rPr>
          <w:sz w:val="18"/>
          <w:szCs w:val="18"/>
          <w:vertAlign w:val="superscript"/>
        </w:rPr>
        <w:tab/>
      </w:r>
    </w:p>
    <w:p w14:paraId="4C0D846E" w14:textId="1E0ACA05" w:rsidR="00875B1E" w:rsidRDefault="00875B1E" w:rsidP="00875B1E">
      <w:pPr>
        <w:spacing w:line="200" w:lineRule="atLeast"/>
        <w:ind w:left="282" w:right="-87" w:hanging="258"/>
        <w:rPr>
          <w:sz w:val="24"/>
          <w:szCs w:val="24"/>
        </w:rPr>
      </w:pPr>
      <w:r>
        <w:rPr>
          <w:sz w:val="24"/>
          <w:szCs w:val="24"/>
        </w:rPr>
        <w:t>Направленность (профиль</w:t>
      </w:r>
      <w:r w:rsidRPr="00306C63">
        <w:rPr>
          <w:sz w:val="24"/>
          <w:szCs w:val="24"/>
        </w:rPr>
        <w:t xml:space="preserve">) </w:t>
      </w:r>
      <w:r w:rsidR="0086003D">
        <w:rPr>
          <w:sz w:val="24"/>
          <w:szCs w:val="24"/>
        </w:rPr>
        <w:t>Метрология и метрологическое обеспечение</w:t>
      </w:r>
    </w:p>
    <w:p w14:paraId="3D9E3CFD" w14:textId="77777777" w:rsidR="00875B1E" w:rsidRDefault="00875B1E" w:rsidP="00875B1E"/>
    <w:p w14:paraId="7A968542" w14:textId="5EEB41E7" w:rsidR="00875B1E" w:rsidRDefault="00875B1E" w:rsidP="00875B1E"/>
    <w:p w14:paraId="3C468254" w14:textId="77777777" w:rsidR="00654597" w:rsidRPr="00654597" w:rsidRDefault="00654597" w:rsidP="00654597">
      <w:pPr>
        <w:spacing w:line="200" w:lineRule="atLeast"/>
        <w:ind w:left="-24" w:firstLine="24"/>
        <w:rPr>
          <w:sz w:val="24"/>
        </w:rPr>
      </w:pPr>
      <w:r w:rsidRPr="00654597">
        <w:rPr>
          <w:sz w:val="24"/>
        </w:rPr>
        <w:t>Руководитель практической подготовки от предприятия</w:t>
      </w:r>
    </w:p>
    <w:p w14:paraId="7802B046" w14:textId="77777777" w:rsidR="00654597" w:rsidRPr="003E2775" w:rsidRDefault="00654597" w:rsidP="00654597">
      <w:pPr>
        <w:spacing w:line="200" w:lineRule="atLeast"/>
        <w:ind w:left="-24"/>
      </w:pPr>
      <w:r w:rsidRPr="003E2775">
        <w:t xml:space="preserve"> ______________ __________________ _______________________________</w:t>
      </w:r>
      <w:r>
        <w:t>______</w:t>
      </w:r>
      <w:r w:rsidRPr="003E2775">
        <w:t>_</w:t>
      </w:r>
    </w:p>
    <w:p w14:paraId="1A316385" w14:textId="77777777" w:rsidR="00654597" w:rsidRPr="003E2775" w:rsidRDefault="00654597" w:rsidP="00654597">
      <w:pPr>
        <w:spacing w:line="200" w:lineRule="atLeast"/>
        <w:ind w:left="-24"/>
        <w:rPr>
          <w:vertAlign w:val="superscript"/>
        </w:rPr>
      </w:pPr>
      <w:r w:rsidRPr="003E2775">
        <w:t xml:space="preserve">            </w:t>
      </w:r>
      <w:r w:rsidRPr="003E2775">
        <w:rPr>
          <w:vertAlign w:val="superscript"/>
        </w:rPr>
        <w:t>должность</w:t>
      </w:r>
      <w:r w:rsidRPr="003E2775">
        <w:tab/>
        <w:t xml:space="preserve">          </w:t>
      </w:r>
      <w:r w:rsidRPr="003E2775">
        <w:rPr>
          <w:vertAlign w:val="superscript"/>
        </w:rPr>
        <w:t>подпись, дата</w:t>
      </w:r>
      <w:r w:rsidRPr="003E2775">
        <w:tab/>
        <w:t xml:space="preserve">          </w:t>
      </w:r>
      <w:r>
        <w:rPr>
          <w:vertAlign w:val="superscript"/>
        </w:rPr>
        <w:t>И.О. Фа</w:t>
      </w:r>
      <w:r w:rsidRPr="003E2775">
        <w:rPr>
          <w:vertAlign w:val="superscript"/>
        </w:rPr>
        <w:t>милия</w:t>
      </w:r>
    </w:p>
    <w:p w14:paraId="73C3A2FB" w14:textId="77777777" w:rsidR="00654597" w:rsidRPr="003E2775" w:rsidRDefault="00654597" w:rsidP="00654597">
      <w:pPr>
        <w:spacing w:line="200" w:lineRule="atLeast"/>
        <w:ind w:left="-24" w:firstLine="3993"/>
      </w:pPr>
      <w:r w:rsidRPr="00654597">
        <w:rPr>
          <w:highlight w:val="yellow"/>
        </w:rPr>
        <w:t>М.П.</w:t>
      </w:r>
    </w:p>
    <w:p w14:paraId="1AA8CC02" w14:textId="77777777" w:rsidR="00654597" w:rsidRDefault="00654597" w:rsidP="00654597">
      <w:pPr>
        <w:spacing w:line="200" w:lineRule="atLeast"/>
        <w:ind w:left="-24"/>
        <w:rPr>
          <w:sz w:val="24"/>
        </w:rPr>
      </w:pPr>
    </w:p>
    <w:p w14:paraId="335063D5" w14:textId="0AB9F2EB" w:rsidR="00654597" w:rsidRPr="00654597" w:rsidRDefault="00654597" w:rsidP="00654597">
      <w:pPr>
        <w:spacing w:line="200" w:lineRule="atLeast"/>
        <w:ind w:left="-24"/>
        <w:rPr>
          <w:sz w:val="24"/>
        </w:rPr>
      </w:pPr>
      <w:r w:rsidRPr="00654597">
        <w:rPr>
          <w:sz w:val="24"/>
        </w:rPr>
        <w:t>Руководитель практической подготовкой от ДГТУ ___________</w:t>
      </w:r>
      <w:r>
        <w:rPr>
          <w:sz w:val="24"/>
        </w:rPr>
        <w:tab/>
      </w:r>
      <w:r w:rsidRPr="00654597">
        <w:rPr>
          <w:sz w:val="24"/>
        </w:rPr>
        <w:t xml:space="preserve"> ___________ </w:t>
      </w:r>
      <w:r w:rsidRPr="000200A1">
        <w:rPr>
          <w:sz w:val="24"/>
          <w:szCs w:val="24"/>
          <w:highlight w:val="yellow"/>
        </w:rPr>
        <w:t>И.О. Фамилия</w:t>
      </w:r>
    </w:p>
    <w:p w14:paraId="2E12A48B" w14:textId="23E5E4D1" w:rsidR="00654597" w:rsidRPr="003E2775" w:rsidRDefault="00654597" w:rsidP="00654597">
      <w:pPr>
        <w:spacing w:line="200" w:lineRule="atLeast"/>
        <w:ind w:left="2880" w:firstLine="2880"/>
        <w:rPr>
          <w:vertAlign w:val="superscript"/>
        </w:rPr>
      </w:pPr>
      <w:r w:rsidRPr="003E2775">
        <w:rPr>
          <w:vertAlign w:val="superscript"/>
        </w:rPr>
        <w:t>должность</w:t>
      </w:r>
      <w:r w:rsidRPr="003E2775">
        <w:tab/>
      </w:r>
      <w:r>
        <w:tab/>
      </w:r>
      <w:r w:rsidRPr="003E2775">
        <w:rPr>
          <w:vertAlign w:val="superscript"/>
        </w:rPr>
        <w:t>подпись, дата</w:t>
      </w:r>
      <w:r w:rsidRPr="003E2775">
        <w:tab/>
      </w:r>
    </w:p>
    <w:p w14:paraId="1FFA1128" w14:textId="77777777" w:rsidR="00654597" w:rsidRDefault="00654597" w:rsidP="00654597">
      <w:pPr>
        <w:ind w:left="-24"/>
        <w:rPr>
          <w:sz w:val="24"/>
        </w:rPr>
      </w:pPr>
    </w:p>
    <w:p w14:paraId="1C3F2AE3" w14:textId="58A729C3" w:rsidR="00654597" w:rsidRDefault="00654597" w:rsidP="00654597">
      <w:pPr>
        <w:ind w:left="-24"/>
      </w:pPr>
      <w:r w:rsidRPr="00654597">
        <w:rPr>
          <w:sz w:val="24"/>
        </w:rPr>
        <w:t xml:space="preserve">Оценка </w:t>
      </w:r>
      <w:r>
        <w:t>______________ __________________    _______________________________</w:t>
      </w:r>
    </w:p>
    <w:p w14:paraId="3E5CF765" w14:textId="4587EDC8" w:rsidR="00654597" w:rsidRDefault="00654597" w:rsidP="00654597">
      <w:pPr>
        <w:ind w:left="-24"/>
        <w:rPr>
          <w:vertAlign w:val="superscript"/>
        </w:rPr>
      </w:pPr>
      <w:r>
        <w:t xml:space="preserve">                </w:t>
      </w:r>
      <w:r>
        <w:tab/>
        <w:t xml:space="preserve">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024C1822" w14:textId="77777777" w:rsidR="00654597" w:rsidRPr="00A36748" w:rsidRDefault="00654597" w:rsidP="00875B1E"/>
    <w:p w14:paraId="3C281B10" w14:textId="77777777" w:rsidR="00875B1E" w:rsidRDefault="00875B1E" w:rsidP="00875B1E">
      <w:pPr>
        <w:spacing w:line="360" w:lineRule="auto"/>
        <w:ind w:left="-24"/>
        <w:jc w:val="center"/>
        <w:rPr>
          <w:sz w:val="24"/>
          <w:szCs w:val="24"/>
        </w:rPr>
      </w:pPr>
    </w:p>
    <w:p w14:paraId="552AA8E3" w14:textId="77777777" w:rsidR="00AC571B" w:rsidRPr="00306C63" w:rsidRDefault="00AC571B" w:rsidP="00AC571B">
      <w:pPr>
        <w:spacing w:line="360" w:lineRule="auto"/>
        <w:ind w:left="-24"/>
        <w:jc w:val="center"/>
        <w:rPr>
          <w:sz w:val="24"/>
          <w:szCs w:val="24"/>
        </w:rPr>
      </w:pPr>
      <w:r w:rsidRPr="00306C63">
        <w:rPr>
          <w:sz w:val="24"/>
          <w:szCs w:val="24"/>
        </w:rPr>
        <w:t>Ростов-на-Дону</w:t>
      </w:r>
    </w:p>
    <w:p w14:paraId="2C8D846B" w14:textId="628CC022" w:rsidR="006961E8" w:rsidRDefault="00AC571B" w:rsidP="001A2DA7">
      <w:pPr>
        <w:spacing w:line="360" w:lineRule="auto"/>
        <w:ind w:left="-24"/>
        <w:jc w:val="center"/>
        <w:rPr>
          <w:sz w:val="24"/>
          <w:szCs w:val="24"/>
        </w:rPr>
      </w:pPr>
      <w:r w:rsidRPr="00306C63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AF0035">
        <w:rPr>
          <w:sz w:val="24"/>
          <w:szCs w:val="24"/>
        </w:rPr>
        <w:t>4</w:t>
      </w:r>
      <w:r w:rsidR="006961E8">
        <w:rPr>
          <w:sz w:val="24"/>
          <w:szCs w:val="24"/>
        </w:rPr>
        <w:br w:type="page"/>
      </w:r>
    </w:p>
    <w:p w14:paraId="61B199EE" w14:textId="77777777" w:rsidR="00D040AA" w:rsidRDefault="00D040AA" w:rsidP="00D040AA">
      <w:pPr>
        <w:jc w:val="center"/>
        <w:rPr>
          <w:sz w:val="24"/>
          <w:szCs w:val="24"/>
        </w:rPr>
      </w:pPr>
    </w:p>
    <w:p w14:paraId="76D67CEE" w14:textId="77777777" w:rsidR="00D040AA" w:rsidRPr="00D040AA" w:rsidRDefault="00D040AA" w:rsidP="00D040AA">
      <w:pPr>
        <w:jc w:val="center"/>
        <w:rPr>
          <w:sz w:val="28"/>
          <w:szCs w:val="28"/>
        </w:rPr>
      </w:pPr>
      <w:r w:rsidRPr="00D040AA">
        <w:rPr>
          <w:noProof/>
          <w:sz w:val="28"/>
          <w:szCs w:val="28"/>
        </w:rPr>
        <w:drawing>
          <wp:inline distT="0" distB="0" distL="0" distR="0" wp14:anchorId="514BF178" wp14:editId="697B61D5">
            <wp:extent cx="590550" cy="59055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3B40B" w14:textId="77777777" w:rsidR="00D040AA" w:rsidRPr="00D040AA" w:rsidRDefault="00D040AA" w:rsidP="00D040AA">
      <w:pPr>
        <w:spacing w:after="120"/>
        <w:jc w:val="center"/>
        <w:rPr>
          <w:sz w:val="24"/>
          <w:szCs w:val="24"/>
        </w:rPr>
      </w:pPr>
      <w:r w:rsidRPr="00D040AA">
        <w:rPr>
          <w:sz w:val="24"/>
          <w:szCs w:val="24"/>
        </w:rPr>
        <w:t xml:space="preserve">МИНИСТЕРСТВО </w:t>
      </w:r>
      <w:r w:rsidR="00FD0668" w:rsidRPr="00FD0668">
        <w:rPr>
          <w:sz w:val="24"/>
          <w:szCs w:val="24"/>
        </w:rPr>
        <w:t xml:space="preserve">НАУКИ И ВЫСШЕГО ОБРАЗОВАНИЯ </w:t>
      </w:r>
      <w:r w:rsidRPr="00D040AA">
        <w:rPr>
          <w:sz w:val="24"/>
          <w:szCs w:val="24"/>
        </w:rPr>
        <w:t>РОССИЙСКОЙ ФЕДЕРАЦИИ</w:t>
      </w:r>
    </w:p>
    <w:p w14:paraId="609ECDF4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ФЕДЕРАЛЬНОЕ ГОСУДАРСТВЕННОЕ БЮДЖЕТНОЕ</w:t>
      </w:r>
    </w:p>
    <w:p w14:paraId="4750002D" w14:textId="77777777" w:rsidR="00D040AA" w:rsidRPr="00D040AA" w:rsidRDefault="00D040AA" w:rsidP="00D040AA">
      <w:pPr>
        <w:ind w:right="-6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ОБРАЗОВАТЕЛЬНОЕ УЧРЕЖДЕНИЕ ВЫСШЕГО ОБРАЗОВАНИЯ</w:t>
      </w:r>
      <w:r w:rsidRPr="00D040AA">
        <w:rPr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14:paraId="6323A5D2" w14:textId="77777777" w:rsidR="00D040AA" w:rsidRPr="00D040AA" w:rsidRDefault="00D040AA" w:rsidP="00D040AA">
      <w:pPr>
        <w:spacing w:after="120"/>
        <w:jc w:val="center"/>
        <w:rPr>
          <w:b/>
          <w:bCs/>
          <w:sz w:val="28"/>
          <w:szCs w:val="28"/>
        </w:rPr>
      </w:pPr>
      <w:r w:rsidRPr="00D040AA">
        <w:rPr>
          <w:b/>
          <w:bCs/>
          <w:sz w:val="28"/>
          <w:szCs w:val="28"/>
        </w:rPr>
        <w:t>(ДГТУ)</w:t>
      </w:r>
    </w:p>
    <w:p w14:paraId="67A5BEBD" w14:textId="1455D06D" w:rsidR="00AC571B" w:rsidRPr="001A2DA7" w:rsidRDefault="00AC571B" w:rsidP="00AC571B">
      <w:pPr>
        <w:tabs>
          <w:tab w:val="left" w:pos="1418"/>
        </w:tabs>
        <w:jc w:val="both"/>
        <w:rPr>
          <w:sz w:val="24"/>
          <w:szCs w:val="24"/>
        </w:rPr>
      </w:pPr>
      <w:r w:rsidRPr="001A2DA7">
        <w:rPr>
          <w:sz w:val="24"/>
          <w:szCs w:val="24"/>
        </w:rPr>
        <w:t>Факультет</w:t>
      </w:r>
      <w:r w:rsidRPr="001A2DA7">
        <w:rPr>
          <w:sz w:val="24"/>
          <w:szCs w:val="24"/>
        </w:rPr>
        <w:tab/>
        <w:t>«</w:t>
      </w:r>
      <w:r w:rsidR="006A6B93" w:rsidRPr="00654597">
        <w:rPr>
          <w:rFonts w:eastAsia="Times New Roman CYR"/>
          <w:sz w:val="24"/>
          <w:szCs w:val="28"/>
        </w:rPr>
        <w:t>Кораблестроение и морская техника</w:t>
      </w:r>
      <w:r w:rsidRPr="001A2DA7">
        <w:rPr>
          <w:sz w:val="24"/>
          <w:szCs w:val="24"/>
        </w:rPr>
        <w:t>»</w:t>
      </w:r>
    </w:p>
    <w:p w14:paraId="5C93508B" w14:textId="77777777" w:rsidR="00AC571B" w:rsidRPr="00F64F50" w:rsidRDefault="00AC571B" w:rsidP="00AC571B">
      <w:pPr>
        <w:tabs>
          <w:tab w:val="left" w:pos="1418"/>
        </w:tabs>
        <w:jc w:val="both"/>
        <w:rPr>
          <w:sz w:val="28"/>
          <w:szCs w:val="24"/>
        </w:rPr>
      </w:pPr>
      <w:r w:rsidRPr="001A2DA7">
        <w:rPr>
          <w:sz w:val="24"/>
          <w:szCs w:val="24"/>
        </w:rPr>
        <w:t>Кафедра</w:t>
      </w:r>
      <w:r w:rsidRPr="001A2DA7">
        <w:rPr>
          <w:sz w:val="24"/>
          <w:szCs w:val="24"/>
        </w:rPr>
        <w:tab/>
        <w:t>«</w:t>
      </w:r>
      <w:r w:rsidRPr="001A2DA7">
        <w:rPr>
          <w:rFonts w:eastAsia="Times New Roman CYR"/>
          <w:sz w:val="24"/>
          <w:szCs w:val="24"/>
        </w:rPr>
        <w:t>Управление качеством</w:t>
      </w:r>
      <w:r w:rsidRPr="001A2DA7">
        <w:rPr>
          <w:sz w:val="24"/>
          <w:szCs w:val="24"/>
        </w:rPr>
        <w:t>»</w:t>
      </w:r>
    </w:p>
    <w:p w14:paraId="570EF31D" w14:textId="19A19A36" w:rsidR="006961E8" w:rsidRPr="00D040AA" w:rsidRDefault="006961E8" w:rsidP="006961E8">
      <w:pPr>
        <w:spacing w:line="200" w:lineRule="atLeast"/>
        <w:rPr>
          <w:sz w:val="18"/>
          <w:szCs w:val="18"/>
        </w:rPr>
      </w:pP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  <w:r w:rsidRPr="00D040AA">
        <w:rPr>
          <w:sz w:val="24"/>
          <w:szCs w:val="24"/>
        </w:rPr>
        <w:tab/>
      </w:r>
    </w:p>
    <w:p w14:paraId="17A4810C" w14:textId="77777777" w:rsidR="00D040AA" w:rsidRPr="00D040AA" w:rsidRDefault="00D040AA" w:rsidP="00D040AA">
      <w:pPr>
        <w:rPr>
          <w:sz w:val="24"/>
          <w:szCs w:val="24"/>
        </w:rPr>
      </w:pPr>
    </w:p>
    <w:p w14:paraId="36E7B626" w14:textId="77777777" w:rsidR="00D040AA" w:rsidRPr="00D040AA" w:rsidRDefault="00D040AA" w:rsidP="00D040AA">
      <w:pPr>
        <w:keepNext/>
        <w:autoSpaceDE w:val="0"/>
        <w:autoSpaceDN w:val="0"/>
        <w:ind w:left="5664" w:firstLine="708"/>
        <w:outlineLvl w:val="3"/>
        <w:rPr>
          <w:sz w:val="24"/>
          <w:szCs w:val="24"/>
        </w:rPr>
      </w:pPr>
    </w:p>
    <w:p w14:paraId="5443B72B" w14:textId="77777777" w:rsidR="00875B1E" w:rsidRDefault="00875B1E" w:rsidP="00875B1E">
      <w:pPr>
        <w:spacing w:line="360" w:lineRule="auto"/>
        <w:jc w:val="center"/>
        <w:rPr>
          <w:b/>
          <w:sz w:val="28"/>
          <w:szCs w:val="28"/>
        </w:rPr>
      </w:pPr>
      <w:r w:rsidRPr="00B100AE">
        <w:rPr>
          <w:b/>
          <w:sz w:val="28"/>
          <w:szCs w:val="28"/>
        </w:rPr>
        <w:t>ЗАДАНИЕ</w:t>
      </w:r>
    </w:p>
    <w:p w14:paraId="70DDC416" w14:textId="494C3AB9" w:rsidR="001A2DA7" w:rsidRPr="00667E45" w:rsidRDefault="001A2DA7" w:rsidP="00875B1E">
      <w:pPr>
        <w:spacing w:line="200" w:lineRule="atLeast"/>
        <w:ind w:left="-12" w:firstLine="12"/>
        <w:jc w:val="center"/>
        <w:rPr>
          <w:sz w:val="24"/>
          <w:szCs w:val="24"/>
        </w:rPr>
      </w:pPr>
      <w:r w:rsidRPr="00667E45">
        <w:rPr>
          <w:sz w:val="24"/>
          <w:szCs w:val="24"/>
        </w:rPr>
        <w:t>на практическую подготовку при проведении производственной практики</w:t>
      </w:r>
    </w:p>
    <w:p w14:paraId="44D6DC90" w14:textId="58708CFE" w:rsidR="00875B1E" w:rsidRPr="00667E45" w:rsidRDefault="004905DE" w:rsidP="00875B1E">
      <w:pPr>
        <w:spacing w:line="200" w:lineRule="atLeast"/>
        <w:ind w:left="-12" w:firstLine="12"/>
        <w:jc w:val="center"/>
        <w:rPr>
          <w:sz w:val="24"/>
          <w:szCs w:val="24"/>
          <w:vertAlign w:val="superscript"/>
        </w:rPr>
      </w:pPr>
      <w:r w:rsidRPr="00667E45">
        <w:rPr>
          <w:sz w:val="24"/>
          <w:szCs w:val="24"/>
        </w:rPr>
        <w:t>ПРЕДДИПЛОМНАЯ ПРАКТИКА</w:t>
      </w:r>
    </w:p>
    <w:p w14:paraId="6E7F6D18" w14:textId="2989264F" w:rsidR="004905DE" w:rsidRPr="00667E45" w:rsidRDefault="004905DE" w:rsidP="00875B1E">
      <w:pPr>
        <w:jc w:val="center"/>
        <w:rPr>
          <w:sz w:val="24"/>
          <w:szCs w:val="24"/>
        </w:rPr>
      </w:pPr>
    </w:p>
    <w:p w14:paraId="66298344" w14:textId="2F9AECAC" w:rsidR="00875B1E" w:rsidRPr="00667E45" w:rsidRDefault="001A2DA7" w:rsidP="00875B1E">
      <w:pPr>
        <w:jc w:val="center"/>
        <w:rPr>
          <w:sz w:val="24"/>
          <w:szCs w:val="24"/>
        </w:rPr>
      </w:pPr>
      <w:r w:rsidRPr="00667E45">
        <w:rPr>
          <w:sz w:val="24"/>
          <w:szCs w:val="24"/>
        </w:rPr>
        <w:t>на</w:t>
      </w:r>
      <w:r w:rsidR="00875B1E" w:rsidRPr="00667E45">
        <w:rPr>
          <w:sz w:val="24"/>
          <w:szCs w:val="24"/>
        </w:rPr>
        <w:t xml:space="preserve"> </w:t>
      </w:r>
      <w:r w:rsidR="00875B1E" w:rsidRPr="00667E45">
        <w:rPr>
          <w:sz w:val="24"/>
          <w:szCs w:val="24"/>
          <w:highlight w:val="yellow"/>
        </w:rPr>
        <w:t>ООО «Южный метрологический центр»</w:t>
      </w:r>
    </w:p>
    <w:p w14:paraId="52D9DE1E" w14:textId="77777777" w:rsidR="004905DE" w:rsidRPr="000D5264" w:rsidRDefault="004905DE" w:rsidP="00875B1E">
      <w:pPr>
        <w:jc w:val="center"/>
        <w:rPr>
          <w:sz w:val="28"/>
          <w:szCs w:val="24"/>
        </w:rPr>
      </w:pPr>
    </w:p>
    <w:p w14:paraId="619DB7B9" w14:textId="77777777" w:rsidR="00875B1E" w:rsidRDefault="00875B1E" w:rsidP="00875B1E">
      <w:pPr>
        <w:tabs>
          <w:tab w:val="left" w:pos="3261"/>
        </w:tabs>
        <w:jc w:val="both"/>
        <w:rPr>
          <w:sz w:val="24"/>
          <w:szCs w:val="24"/>
        </w:rPr>
      </w:pPr>
    </w:p>
    <w:p w14:paraId="7A9E13E3" w14:textId="292AA12C" w:rsidR="00875B1E" w:rsidRPr="005D5817" w:rsidRDefault="00875B1E" w:rsidP="00875B1E">
      <w:pPr>
        <w:tabs>
          <w:tab w:val="left" w:pos="3261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период</w:t>
      </w:r>
      <w:r>
        <w:rPr>
          <w:sz w:val="24"/>
          <w:szCs w:val="24"/>
        </w:rPr>
        <w:tab/>
      </w:r>
      <w:r w:rsidRPr="00AF0035">
        <w:rPr>
          <w:sz w:val="24"/>
          <w:szCs w:val="24"/>
        </w:rPr>
        <w:t xml:space="preserve">с </w:t>
      </w:r>
      <w:r w:rsidR="00AF0035" w:rsidRPr="00AF0035">
        <w:rPr>
          <w:sz w:val="24"/>
          <w:szCs w:val="24"/>
        </w:rPr>
        <w:t xml:space="preserve">22.04.2024 </w:t>
      </w:r>
      <w:r w:rsidR="00AF0035">
        <w:rPr>
          <w:sz w:val="24"/>
          <w:szCs w:val="24"/>
        </w:rPr>
        <w:t>по</w:t>
      </w:r>
      <w:r w:rsidR="00AF0035" w:rsidRPr="00AF0035">
        <w:rPr>
          <w:sz w:val="24"/>
          <w:szCs w:val="24"/>
        </w:rPr>
        <w:t xml:space="preserve"> 18.05.2024</w:t>
      </w:r>
    </w:p>
    <w:p w14:paraId="1D6DE9F2" w14:textId="77777777" w:rsidR="00875B1E" w:rsidRDefault="00875B1E" w:rsidP="00875B1E">
      <w:pPr>
        <w:tabs>
          <w:tab w:val="left" w:pos="3261"/>
        </w:tabs>
        <w:rPr>
          <w:sz w:val="24"/>
          <w:szCs w:val="24"/>
        </w:rPr>
      </w:pPr>
    </w:p>
    <w:p w14:paraId="1CB4B3C5" w14:textId="767AC10A" w:rsidR="00875B1E" w:rsidRPr="005D5817" w:rsidRDefault="00875B1E" w:rsidP="00875B1E">
      <w:pPr>
        <w:tabs>
          <w:tab w:val="left" w:pos="3261"/>
        </w:tabs>
        <w:rPr>
          <w:sz w:val="24"/>
          <w:szCs w:val="24"/>
          <w:vertAlign w:val="superscript"/>
        </w:rPr>
      </w:pPr>
      <w:r w:rsidRPr="005D5817"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 w:rsidR="004905DE" w:rsidRPr="006E124B">
        <w:rPr>
          <w:sz w:val="24"/>
          <w:szCs w:val="24"/>
          <w:highlight w:val="yellow"/>
        </w:rPr>
        <w:t xml:space="preserve">Фамилия </w:t>
      </w:r>
      <w:r w:rsidRPr="006E124B">
        <w:rPr>
          <w:sz w:val="24"/>
          <w:szCs w:val="24"/>
          <w:highlight w:val="yellow"/>
        </w:rPr>
        <w:t xml:space="preserve">Имя Отчество </w:t>
      </w:r>
    </w:p>
    <w:p w14:paraId="5B6151A6" w14:textId="77777777" w:rsidR="00875B1E" w:rsidRDefault="00875B1E" w:rsidP="00875B1E">
      <w:pPr>
        <w:tabs>
          <w:tab w:val="left" w:pos="3261"/>
          <w:tab w:val="left" w:pos="5670"/>
        </w:tabs>
        <w:rPr>
          <w:sz w:val="24"/>
          <w:szCs w:val="24"/>
        </w:rPr>
      </w:pPr>
    </w:p>
    <w:p w14:paraId="3F863947" w14:textId="1087661A" w:rsidR="00875B1E" w:rsidRPr="005D5817" w:rsidRDefault="00875B1E" w:rsidP="00875B1E">
      <w:pPr>
        <w:tabs>
          <w:tab w:val="left" w:pos="3261"/>
          <w:tab w:val="left" w:pos="5670"/>
        </w:tabs>
        <w:rPr>
          <w:sz w:val="24"/>
          <w:szCs w:val="24"/>
        </w:rPr>
      </w:pPr>
      <w:r w:rsidRPr="005D5817">
        <w:rPr>
          <w:sz w:val="24"/>
          <w:szCs w:val="24"/>
        </w:rPr>
        <w:t>Обозначение отчета</w:t>
      </w:r>
      <w:r>
        <w:rPr>
          <w:sz w:val="24"/>
          <w:szCs w:val="24"/>
        </w:rPr>
        <w:tab/>
        <w:t>П</w:t>
      </w:r>
      <w:r w:rsidR="006E124B">
        <w:rPr>
          <w:sz w:val="24"/>
          <w:szCs w:val="24"/>
        </w:rPr>
        <w:t>Д</w:t>
      </w:r>
      <w:r w:rsidRPr="005D5817">
        <w:rPr>
          <w:sz w:val="24"/>
          <w:szCs w:val="24"/>
        </w:rPr>
        <w:t>.</w:t>
      </w:r>
      <w:r w:rsidRPr="006E124B">
        <w:rPr>
          <w:sz w:val="24"/>
          <w:szCs w:val="24"/>
          <w:highlight w:val="yellow"/>
        </w:rPr>
        <w:t>ХХ</w:t>
      </w:r>
      <w:r w:rsidRPr="005D5817">
        <w:rPr>
          <w:sz w:val="24"/>
          <w:szCs w:val="24"/>
        </w:rPr>
        <w:t>0000.000</w:t>
      </w:r>
      <w:r w:rsidR="00C643F6">
        <w:rPr>
          <w:sz w:val="24"/>
          <w:szCs w:val="24"/>
        </w:rPr>
        <w:t xml:space="preserve"> ТЗ</w:t>
      </w:r>
      <w:r w:rsidR="00B23A1E">
        <w:rPr>
          <w:sz w:val="24"/>
          <w:szCs w:val="24"/>
        </w:rPr>
        <w:tab/>
      </w:r>
      <w:r w:rsidR="00B23A1E">
        <w:rPr>
          <w:sz w:val="24"/>
          <w:szCs w:val="24"/>
        </w:rPr>
        <w:tab/>
      </w:r>
      <w:r w:rsidR="00B23A1E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Группа </w:t>
      </w:r>
      <w:r w:rsidR="0086003D">
        <w:rPr>
          <w:sz w:val="24"/>
          <w:szCs w:val="24"/>
        </w:rPr>
        <w:t>ПСМ41</w:t>
      </w:r>
    </w:p>
    <w:p w14:paraId="1B5028D2" w14:textId="77777777" w:rsidR="00875B1E" w:rsidRDefault="00875B1E" w:rsidP="00875B1E">
      <w:pPr>
        <w:jc w:val="both"/>
        <w:rPr>
          <w:sz w:val="24"/>
          <w:szCs w:val="24"/>
        </w:rPr>
      </w:pPr>
    </w:p>
    <w:p w14:paraId="6D3AB376" w14:textId="3EC4E82C" w:rsidR="00875B1E" w:rsidRPr="005D5817" w:rsidRDefault="00875B1E" w:rsidP="00875B1E">
      <w:pPr>
        <w:jc w:val="both"/>
        <w:rPr>
          <w:sz w:val="24"/>
          <w:szCs w:val="24"/>
        </w:rPr>
      </w:pPr>
      <w:r w:rsidRPr="005D5817">
        <w:rPr>
          <w:sz w:val="24"/>
          <w:szCs w:val="24"/>
        </w:rPr>
        <w:t xml:space="preserve">Срок представления отчета на кафедру </w:t>
      </w:r>
      <w:r w:rsidRPr="00A85169">
        <w:rPr>
          <w:sz w:val="24"/>
          <w:szCs w:val="24"/>
        </w:rPr>
        <w:t xml:space="preserve">в соответствии с «Положением о практике обучающихся, осваивающих основные профессиональные образовательные программы высшего образования» от </w:t>
      </w:r>
      <w:r w:rsidRPr="004F3DF6">
        <w:rPr>
          <w:sz w:val="24"/>
          <w:szCs w:val="24"/>
        </w:rPr>
        <w:t>04.05.2018 №97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ab/>
      </w:r>
      <w:r w:rsidR="00F75A3E">
        <w:rPr>
          <w:sz w:val="24"/>
          <w:szCs w:val="24"/>
        </w:rPr>
        <w:tab/>
      </w:r>
      <w:r w:rsidR="00AF0035" w:rsidRPr="00AF0035">
        <w:rPr>
          <w:sz w:val="24"/>
          <w:szCs w:val="24"/>
        </w:rPr>
        <w:t>20</w:t>
      </w:r>
      <w:r w:rsidR="00F75A3E" w:rsidRPr="00AF0035">
        <w:rPr>
          <w:sz w:val="24"/>
          <w:szCs w:val="24"/>
        </w:rPr>
        <w:t>.05.202</w:t>
      </w:r>
      <w:r w:rsidR="00AF0035" w:rsidRPr="00AF0035">
        <w:rPr>
          <w:sz w:val="24"/>
          <w:szCs w:val="24"/>
        </w:rPr>
        <w:t>4</w:t>
      </w:r>
    </w:p>
    <w:p w14:paraId="0003B866" w14:textId="77777777" w:rsidR="00875B1E" w:rsidRDefault="00875B1E" w:rsidP="00875B1E">
      <w:pPr>
        <w:jc w:val="both"/>
        <w:rPr>
          <w:sz w:val="24"/>
          <w:szCs w:val="24"/>
        </w:rPr>
      </w:pPr>
    </w:p>
    <w:p w14:paraId="29C5BE5A" w14:textId="77777777" w:rsidR="00875B1E" w:rsidRDefault="00875B1E" w:rsidP="00875B1E">
      <w:pPr>
        <w:jc w:val="both"/>
        <w:rPr>
          <w:sz w:val="24"/>
          <w:szCs w:val="24"/>
        </w:rPr>
      </w:pPr>
      <w:r w:rsidRPr="005D5817">
        <w:rPr>
          <w:sz w:val="24"/>
          <w:szCs w:val="24"/>
        </w:rPr>
        <w:t xml:space="preserve">Содержание индивидуального задания: </w:t>
      </w:r>
    </w:p>
    <w:p w14:paraId="22245D5D" w14:textId="77777777" w:rsidR="00875B1E" w:rsidRPr="005D5817" w:rsidRDefault="00875B1E" w:rsidP="00875B1E">
      <w:pPr>
        <w:jc w:val="both"/>
        <w:rPr>
          <w:sz w:val="24"/>
          <w:szCs w:val="24"/>
        </w:rPr>
      </w:pPr>
    </w:p>
    <w:p w14:paraId="0CC093C5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1. Составить рабочий график прохождения практики и индивидуальное задание (согласовать с руководителем от университета и предприятия). Учесть, что загруженность студента должна быть равномерная в течении всего периода практики. (ОК-7, ОПК-1).</w:t>
      </w:r>
    </w:p>
    <w:p w14:paraId="52F1940E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2. Аналитический обзор технической, научной и учебной литературы по теме практики (ВКР). Провести поиск достижений отечественной и зарубежной науки, техники и использованием информационно- коммуникационных технологий. В отчете необходимо выполнить анализ источников, соблюдая правила цитирования и ссылок, систематизировать результаты проведённого поиска и сделать выводы. Оформить в виде списка используемых источников в соответствии с нормативными требованиями (ГОСТ 7.1-2003 СИБИД. Библиографическая запись. Библиографическое описание. Общие требования и правила составления; ГОСТ Р 7.0.5-2008 Библиографическая ссылка. Общие требования и правила составления; ГОСТ 7.82-2001 СИБИД. Библиографическая запись. Библиографическое описание электронных ресурсов. Общие требования и правила составления). (ОПК-1, ОПК-2, ПК-18).</w:t>
      </w:r>
    </w:p>
    <w:p w14:paraId="18C9AC5D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3. Изучение деятельности предприятия/организации. Сфера деятельности, производимая продукция/услуги. Место предприятии в региональном секторе экономики. (ОПК-1, ПК-18).</w:t>
      </w:r>
    </w:p>
    <w:p w14:paraId="0BE62602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3. Анализ существующей системы менеджмента качества (системы обеспечения качества, системы ОТК) на производстве. Обязательно с указанием и анализом нормативной документации. (ПК-1, ПК-2).</w:t>
      </w:r>
    </w:p>
    <w:p w14:paraId="174CD360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4. Анализ номенклатуры выпускаемой продукции или оказываемых услуг, показателей качества заданного изделия. В отчете обязательно проводиться анализ нормативно-технической документации, регламентирующей требования к качеству и безопасности выпускаемой продукции (предоставляемой услуги) (ПК-1, ПК-4, ПК-5).</w:t>
      </w:r>
    </w:p>
    <w:p w14:paraId="7955C9A3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 xml:space="preserve">5. Изучение и анализ технологического процесса производства изделия/предоставления услуги. (изучить действующие технологические процессы изготовления заданной продукции или оказания услуг; изучить </w:t>
      </w:r>
      <w:r w:rsidRPr="006E124B">
        <w:rPr>
          <w:sz w:val="22"/>
          <w:szCs w:val="22"/>
        </w:rPr>
        <w:lastRenderedPageBreak/>
        <w:t>нормативную документацию на техпроцесс с анализом использованного оборудования и средств измерений и контроля; ознакомиться с применяемым в техпроцессе оборудованием и принципами его работы; ознакомиться с методикой испытания готовых изделий, методом достижения требуемых норм точности, условиями проведения входного контроля (при наличии)). В выводе критически проанализировать технологический процесс с точки зрения наличия «узких мест». (ОПК-1, ОПК-2, ПК-4, ПК-7).</w:t>
      </w:r>
    </w:p>
    <w:p w14:paraId="6B256228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6. Анализ метрологического обеспечения производства/организации. Изучить и описать современные методы измерений, контроля, испытаний и управления качеством, используемые в организации. Результаты анализа обобщить в выводе. (ОПК-1, ПК-4, ПК-7, ПК-8, ПК-19).</w:t>
      </w:r>
    </w:p>
    <w:p w14:paraId="143380C2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7. Описание конструкции используемых СИ на производства/организации. Правила калибровки (поверки) и/или юстировки СИ. Правила эксплуатации измерительного оборудования. В отчете представить конструкцию СИ и схемы измерений, используемых на производстве/ в организации (результаты оформляются при помощи стандартных пакетов и средств автоматизированного проектирования). (ПК-4, ПК-7, ПК-19).</w:t>
      </w:r>
    </w:p>
    <w:p w14:paraId="16DF5F6E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8. Поиск причин несоответствий на производства / в организации. Изучение методов оценки и анализа уровня брака, используемых на производства/организации. В выводе указать предложения по предупреждению и устранению брака. (ПК-5).</w:t>
      </w:r>
    </w:p>
    <w:p w14:paraId="125CC758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9. Анализ правил сертификации/декларирования объектов производства. Анализ процедуры подготовки к оценке соответствия производства/организации. (ПК-6).</w:t>
      </w:r>
    </w:p>
    <w:p w14:paraId="0C584048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10. Сбор информации и данных для оценки качества выпускаемой продукции/услуг (сырья, материалов и т.д.). Выявление конкретных примеров дефектов и недостатков объектов производства и все возможные причины возникновения этих дефектов. Выполнение необходимой расчетов (погрешности, показатели качества продукции и т.д.). (ПК-5, ПК-20).</w:t>
      </w:r>
    </w:p>
    <w:p w14:paraId="30A6BE4F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11. Анализ необходимости разработки или актуализации документации СМК предприятия, методик измерений, испытаний и контроля. Результат оформить в виде выводов. (ПК-1, ПК-8,ПК-19).</w:t>
      </w:r>
    </w:p>
    <w:p w14:paraId="07DFA05D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12. Анализ экономических показателей работы предприятия. (нормативы и фонд оплаты труда обслуживающего персонала (берется в соответствии со штатным расписанием); численность и структура персонала предприятия (цеха); калькуляция себестоимости заданного изделия по видам затрат; другие технико-экономические показатели работы предприятия) (ПК-21).</w:t>
      </w:r>
    </w:p>
    <w:p w14:paraId="2917C416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13. Анализ мероприятий по профилактике производственного травматизма и профессиональных заболеваний, применяемых на производства/ в организации. Правила соблюдения экологической безопасности проводимых работ. (ПК-9).</w:t>
      </w:r>
    </w:p>
    <w:p w14:paraId="0FCA5198" w14:textId="77777777" w:rsidR="006E124B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14. Формирование отчета по практике с учетом требований к оформлению и содержанию. (ОПК-2, ПК-18, ПК-21).</w:t>
      </w:r>
    </w:p>
    <w:p w14:paraId="17AA0C78" w14:textId="5713EE74" w:rsidR="00875B1E" w:rsidRPr="006E124B" w:rsidRDefault="006E124B" w:rsidP="006E124B">
      <w:pPr>
        <w:tabs>
          <w:tab w:val="left" w:pos="284"/>
        </w:tabs>
        <w:jc w:val="both"/>
        <w:rPr>
          <w:sz w:val="22"/>
          <w:szCs w:val="22"/>
        </w:rPr>
      </w:pPr>
      <w:r w:rsidRPr="006E124B">
        <w:rPr>
          <w:sz w:val="22"/>
          <w:szCs w:val="22"/>
        </w:rPr>
        <w:t>15. Графическая часть (обязательно) включает: Организационную (функциональная) схему предприятия/организации; схему метрологического обеспечения предприятия/организации (подразделения); чертеж/эскиз объекта производства; конструкцию средства измерений, контроля и испытаний; поверочную схему; операционные эскизы; схемы измерений и контроля; результаты расчета и анализа показателей качества продукции/услуг (схемы, карты и т.д.). Общий объем не менее 6 листов формата А1.</w:t>
      </w:r>
    </w:p>
    <w:p w14:paraId="3EEF028E" w14:textId="77777777" w:rsidR="00875B1E" w:rsidRDefault="00875B1E" w:rsidP="00875B1E">
      <w:pPr>
        <w:tabs>
          <w:tab w:val="left" w:pos="284"/>
        </w:tabs>
        <w:jc w:val="both"/>
        <w:rPr>
          <w:sz w:val="24"/>
          <w:szCs w:val="24"/>
        </w:rPr>
      </w:pPr>
    </w:p>
    <w:p w14:paraId="7241DECB" w14:textId="77777777" w:rsidR="00875B1E" w:rsidRPr="003D6EC4" w:rsidRDefault="00875B1E" w:rsidP="00875B1E">
      <w:pPr>
        <w:tabs>
          <w:tab w:val="left" w:pos="284"/>
        </w:tabs>
        <w:jc w:val="both"/>
        <w:rPr>
          <w:sz w:val="24"/>
          <w:szCs w:val="24"/>
        </w:rPr>
      </w:pPr>
    </w:p>
    <w:tbl>
      <w:tblPr>
        <w:tblW w:w="10365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5094"/>
        <w:gridCol w:w="2551"/>
        <w:gridCol w:w="2720"/>
      </w:tblGrid>
      <w:tr w:rsidR="00875B1E" w14:paraId="5C0D932E" w14:textId="77777777" w:rsidTr="006E124B">
        <w:tc>
          <w:tcPr>
            <w:tcW w:w="5094" w:type="dxa"/>
            <w:shd w:val="clear" w:color="auto" w:fill="auto"/>
            <w:vAlign w:val="center"/>
          </w:tcPr>
          <w:p w14:paraId="640D1073" w14:textId="77777777" w:rsidR="00875B1E" w:rsidRDefault="00875B1E" w:rsidP="00EC41FE">
            <w:pPr>
              <w:tabs>
                <w:tab w:val="left" w:pos="2352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643CEB9C" w14:textId="77777777" w:rsidR="00875B1E" w:rsidRDefault="00875B1E" w:rsidP="00EC41F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1027A5BA" w14:textId="77777777" w:rsidR="00875B1E" w:rsidRDefault="00875B1E" w:rsidP="00EC41FE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875B1E" w14:paraId="6D0A4C9E" w14:textId="77777777" w:rsidTr="006E124B">
        <w:tc>
          <w:tcPr>
            <w:tcW w:w="5094" w:type="dxa"/>
            <w:shd w:val="clear" w:color="auto" w:fill="auto"/>
            <w:vAlign w:val="center"/>
          </w:tcPr>
          <w:p w14:paraId="0E0F9A19" w14:textId="77777777" w:rsidR="001A2DA7" w:rsidRPr="001A2DA7" w:rsidRDefault="001A2DA7" w:rsidP="001A2DA7">
            <w:pPr>
              <w:tabs>
                <w:tab w:val="left" w:pos="2352"/>
              </w:tabs>
              <w:rPr>
                <w:sz w:val="24"/>
                <w:szCs w:val="24"/>
              </w:rPr>
            </w:pPr>
            <w:r w:rsidRPr="001A2DA7">
              <w:rPr>
                <w:sz w:val="24"/>
                <w:szCs w:val="24"/>
              </w:rPr>
              <w:t xml:space="preserve">Руководитель практической </w:t>
            </w:r>
          </w:p>
          <w:p w14:paraId="0FD437E9" w14:textId="07976FA7" w:rsidR="00875B1E" w:rsidRDefault="001A2DA7" w:rsidP="001A2DA7">
            <w:pPr>
              <w:tabs>
                <w:tab w:val="left" w:pos="2352"/>
              </w:tabs>
              <w:rPr>
                <w:sz w:val="24"/>
                <w:szCs w:val="24"/>
              </w:rPr>
            </w:pPr>
            <w:r w:rsidRPr="001A2DA7">
              <w:rPr>
                <w:sz w:val="24"/>
                <w:szCs w:val="24"/>
              </w:rPr>
              <w:t>подготовки от ДГТУ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B578CB" w14:textId="2F68C55F" w:rsidR="00875B1E" w:rsidRPr="006E124B" w:rsidRDefault="00092E33" w:rsidP="004905D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03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.04.202</w:t>
            </w:r>
            <w:r w:rsidR="00AF0035">
              <w:rPr>
                <w:sz w:val="24"/>
                <w:szCs w:val="24"/>
              </w:rPr>
              <w:t>4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FB0CF36" w14:textId="6C22E9F3" w:rsidR="00875B1E" w:rsidRDefault="006E124B" w:rsidP="00EC41FE">
            <w:pPr>
              <w:jc w:val="center"/>
            </w:pPr>
            <w:r w:rsidRPr="006E124B">
              <w:rPr>
                <w:sz w:val="24"/>
                <w:szCs w:val="24"/>
                <w:highlight w:val="yellow"/>
              </w:rPr>
              <w:t>И.О. Фамилия</w:t>
            </w:r>
          </w:p>
        </w:tc>
      </w:tr>
      <w:tr w:rsidR="00875B1E" w14:paraId="4DBCCD18" w14:textId="77777777" w:rsidTr="006E124B">
        <w:tc>
          <w:tcPr>
            <w:tcW w:w="5094" w:type="dxa"/>
            <w:shd w:val="clear" w:color="auto" w:fill="auto"/>
            <w:vAlign w:val="center"/>
          </w:tcPr>
          <w:p w14:paraId="3F2A28EF" w14:textId="77777777" w:rsidR="00875B1E" w:rsidRDefault="00875B1E" w:rsidP="00EC41FE">
            <w:pPr>
              <w:tabs>
                <w:tab w:val="left" w:pos="2352"/>
              </w:tabs>
              <w:snapToGrid w:val="0"/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4F712314" w14:textId="002289AB" w:rsidR="00875B1E" w:rsidRDefault="006E124B" w:rsidP="00EC41FE">
            <w:pPr>
              <w:tabs>
                <w:tab w:val="left" w:pos="2352"/>
              </w:tabs>
              <w:snapToGrid w:val="0"/>
              <w:spacing w:line="360" w:lineRule="auto"/>
              <w:rPr>
                <w:color w:val="171717"/>
                <w:sz w:val="18"/>
                <w:szCs w:val="18"/>
              </w:rPr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425B9054" w14:textId="77777777" w:rsidR="00875B1E" w:rsidRDefault="00875B1E" w:rsidP="00EC41FE">
            <w:pPr>
              <w:tabs>
                <w:tab w:val="left" w:pos="2352"/>
              </w:tabs>
              <w:snapToGrid w:val="0"/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</w:p>
        </w:tc>
      </w:tr>
      <w:tr w:rsidR="00875B1E" w14:paraId="3080FAB9" w14:textId="77777777" w:rsidTr="006E124B">
        <w:tc>
          <w:tcPr>
            <w:tcW w:w="5094" w:type="dxa"/>
            <w:shd w:val="clear" w:color="auto" w:fill="auto"/>
            <w:vAlign w:val="center"/>
          </w:tcPr>
          <w:p w14:paraId="5F14DEBE" w14:textId="77777777" w:rsidR="00875B1E" w:rsidRDefault="00875B1E" w:rsidP="00EC41FE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3EB214BC" w14:textId="77777777" w:rsidR="00875B1E" w:rsidRDefault="00875B1E" w:rsidP="00EC41FE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  <w:shd w:val="clear" w:color="auto" w:fill="auto"/>
            <w:vAlign w:val="center"/>
          </w:tcPr>
          <w:p w14:paraId="50D257D9" w14:textId="77777777" w:rsidR="00875B1E" w:rsidRDefault="00875B1E" w:rsidP="00EC41FE">
            <w:pPr>
              <w:tabs>
                <w:tab w:val="left" w:pos="2352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6E124B" w14:paraId="509D11EE" w14:textId="77777777" w:rsidTr="006E124B">
        <w:tc>
          <w:tcPr>
            <w:tcW w:w="5094" w:type="dxa"/>
            <w:shd w:val="clear" w:color="auto" w:fill="auto"/>
            <w:vAlign w:val="center"/>
          </w:tcPr>
          <w:p w14:paraId="5F1F4B58" w14:textId="74100BF9" w:rsidR="006E124B" w:rsidRDefault="001A2DA7" w:rsidP="00EC41FE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  <w:r w:rsidRPr="001A2DA7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B0DECD" w14:textId="02CCE8B4" w:rsidR="006E124B" w:rsidRDefault="004905DE" w:rsidP="006E124B">
            <w:pPr>
              <w:tabs>
                <w:tab w:val="left" w:pos="2352"/>
              </w:tabs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F003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.04.202</w:t>
            </w:r>
            <w:r w:rsidR="00AF0035">
              <w:rPr>
                <w:sz w:val="24"/>
                <w:szCs w:val="24"/>
              </w:rPr>
              <w:t>4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26601F4A" w14:textId="77777777" w:rsidR="006E124B" w:rsidRDefault="006E124B" w:rsidP="00EC41FE">
            <w:pPr>
              <w:tabs>
                <w:tab w:val="left" w:pos="2352"/>
              </w:tabs>
              <w:spacing w:line="360" w:lineRule="auto"/>
              <w:jc w:val="center"/>
            </w:pPr>
            <w:r w:rsidRPr="006E124B">
              <w:rPr>
                <w:sz w:val="24"/>
                <w:szCs w:val="24"/>
                <w:highlight w:val="yellow"/>
              </w:rPr>
              <w:t>И.О. Фамилия</w:t>
            </w:r>
          </w:p>
        </w:tc>
      </w:tr>
      <w:tr w:rsidR="006E124B" w14:paraId="46F70054" w14:textId="77777777" w:rsidTr="006E124B">
        <w:tc>
          <w:tcPr>
            <w:tcW w:w="5094" w:type="dxa"/>
            <w:shd w:val="clear" w:color="auto" w:fill="auto"/>
            <w:vAlign w:val="center"/>
          </w:tcPr>
          <w:p w14:paraId="1947A5A7" w14:textId="77777777" w:rsidR="006E124B" w:rsidRDefault="006E124B" w:rsidP="00EC41FE">
            <w:pPr>
              <w:tabs>
                <w:tab w:val="left" w:pos="2352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6CAAAAEB" w14:textId="2CC06657" w:rsidR="006E124B" w:rsidRDefault="006E124B" w:rsidP="00EC41FE">
            <w:pPr>
              <w:rPr>
                <w:sz w:val="24"/>
                <w:szCs w:val="24"/>
              </w:rPr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2720" w:type="dxa"/>
            <w:shd w:val="clear" w:color="auto" w:fill="auto"/>
            <w:vAlign w:val="center"/>
          </w:tcPr>
          <w:p w14:paraId="6A6BDC80" w14:textId="77777777" w:rsidR="006E124B" w:rsidRDefault="006E124B" w:rsidP="00EC41FE">
            <w:pPr>
              <w:tabs>
                <w:tab w:val="left" w:pos="2352"/>
              </w:tabs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5AC35" w14:textId="77777777" w:rsidR="00875B1E" w:rsidRDefault="00875B1E" w:rsidP="00875B1E">
      <w:pPr>
        <w:tabs>
          <w:tab w:val="left" w:pos="2352"/>
        </w:tabs>
        <w:spacing w:line="360" w:lineRule="auto"/>
        <w:ind w:left="-24"/>
        <w:rPr>
          <w:color w:val="171717"/>
          <w:sz w:val="18"/>
          <w:szCs w:val="18"/>
        </w:rPr>
      </w:pPr>
    </w:p>
    <w:p w14:paraId="5FF03DEE" w14:textId="77777777" w:rsidR="00AC571B" w:rsidRDefault="00AC571B">
      <w:pPr>
        <w:rPr>
          <w:color w:val="171717"/>
          <w:sz w:val="18"/>
          <w:szCs w:val="18"/>
        </w:rPr>
      </w:pPr>
      <w:r>
        <w:rPr>
          <w:color w:val="171717"/>
          <w:sz w:val="18"/>
          <w:szCs w:val="18"/>
        </w:rPr>
        <w:br w:type="page"/>
      </w:r>
    </w:p>
    <w:p w14:paraId="067F5B90" w14:textId="77777777" w:rsidR="00AC571B" w:rsidRDefault="00AC571B" w:rsidP="00AC571B">
      <w:pPr>
        <w:pageBreakBefore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ДНЕВНИК ПРОХОЖДЕНИЯ ПРАКТИКИ</w:t>
      </w:r>
    </w:p>
    <w:p w14:paraId="5EE868EB" w14:textId="77777777" w:rsidR="00AC571B" w:rsidRDefault="00AC571B" w:rsidP="00AC571B">
      <w:pPr>
        <w:jc w:val="center"/>
        <w:rPr>
          <w:sz w:val="28"/>
          <w:szCs w:val="28"/>
        </w:rPr>
      </w:pPr>
    </w:p>
    <w:p w14:paraId="150DF5C3" w14:textId="77777777" w:rsidR="00AC571B" w:rsidRDefault="00AC571B" w:rsidP="00AC571B">
      <w:pPr>
        <w:jc w:val="both"/>
        <w:rPr>
          <w:sz w:val="22"/>
          <w:szCs w:val="22"/>
        </w:rPr>
      </w:pPr>
      <w:r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_по _ ».</w:t>
      </w:r>
    </w:p>
    <w:p w14:paraId="236E1C57" w14:textId="77777777" w:rsidR="00875B1E" w:rsidRDefault="00875B1E" w:rsidP="00875B1E">
      <w:pPr>
        <w:jc w:val="both"/>
        <w:rPr>
          <w:sz w:val="22"/>
          <w:szCs w:val="22"/>
        </w:rPr>
      </w:pPr>
    </w:p>
    <w:tbl>
      <w:tblPr>
        <w:tblW w:w="10500" w:type="dxa"/>
        <w:tblInd w:w="-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1"/>
        <w:gridCol w:w="2041"/>
        <w:gridCol w:w="3782"/>
        <w:gridCol w:w="3036"/>
      </w:tblGrid>
      <w:tr w:rsidR="00875B1E" w14:paraId="010FE831" w14:textId="77777777" w:rsidTr="00EC41FE">
        <w:trPr>
          <w:trHeight w:val="419"/>
        </w:trPr>
        <w:tc>
          <w:tcPr>
            <w:tcW w:w="1641" w:type="dxa"/>
            <w:shd w:val="clear" w:color="auto" w:fill="auto"/>
            <w:vAlign w:val="center"/>
          </w:tcPr>
          <w:p w14:paraId="5241FA9D" w14:textId="77777777" w:rsidR="00875B1E" w:rsidRDefault="00875B1E" w:rsidP="00EC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48383E0A" w14:textId="77777777" w:rsidR="00875B1E" w:rsidRDefault="00875B1E" w:rsidP="00EC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0B0D9C7" w14:textId="77777777" w:rsidR="00875B1E" w:rsidRDefault="00875B1E" w:rsidP="00EC41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Выполняемые работы</w:t>
            </w:r>
          </w:p>
        </w:tc>
        <w:tc>
          <w:tcPr>
            <w:tcW w:w="3036" w:type="dxa"/>
            <w:shd w:val="clear" w:color="auto" w:fill="auto"/>
            <w:vAlign w:val="center"/>
          </w:tcPr>
          <w:p w14:paraId="0B9F8076" w14:textId="77777777" w:rsidR="00875B1E" w:rsidRDefault="00875B1E" w:rsidP="00EC41FE">
            <w:pPr>
              <w:jc w:val="center"/>
            </w:pPr>
            <w:r>
              <w:rPr>
                <w:sz w:val="24"/>
                <w:szCs w:val="24"/>
              </w:rPr>
              <w:t>Оценка руководителя</w:t>
            </w:r>
          </w:p>
        </w:tc>
      </w:tr>
      <w:tr w:rsidR="00875B1E" w14:paraId="5EF3DDA6" w14:textId="77777777" w:rsidTr="00EC41FE">
        <w:tc>
          <w:tcPr>
            <w:tcW w:w="1641" w:type="dxa"/>
            <w:shd w:val="clear" w:color="auto" w:fill="auto"/>
            <w:vAlign w:val="center"/>
          </w:tcPr>
          <w:p w14:paraId="5A4B518D" w14:textId="40F56232" w:rsidR="00875B1E" w:rsidRPr="00F529D4" w:rsidRDefault="00092E33" w:rsidP="004905D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 w:rsidR="004905DE">
              <w:rPr>
                <w:sz w:val="22"/>
                <w:szCs w:val="28"/>
              </w:rPr>
              <w:t>7</w:t>
            </w:r>
            <w:r>
              <w:rPr>
                <w:sz w:val="22"/>
                <w:szCs w:val="28"/>
              </w:rPr>
              <w:t>.04.202</w:t>
            </w:r>
            <w:r w:rsidR="00B23A1E">
              <w:rPr>
                <w:sz w:val="22"/>
                <w:szCs w:val="28"/>
              </w:rPr>
              <w:t>2</w:t>
            </w:r>
          </w:p>
        </w:tc>
        <w:tc>
          <w:tcPr>
            <w:tcW w:w="2041" w:type="dxa"/>
            <w:shd w:val="clear" w:color="auto" w:fill="auto"/>
            <w:vAlign w:val="center"/>
          </w:tcPr>
          <w:p w14:paraId="16847F71" w14:textId="77777777" w:rsidR="00875B1E" w:rsidRPr="003778B0" w:rsidRDefault="00875B1E" w:rsidP="00EC41FE">
            <w:pPr>
              <w:rPr>
                <w:sz w:val="22"/>
                <w:szCs w:val="28"/>
                <w:highlight w:val="yellow"/>
              </w:rPr>
            </w:pPr>
            <w:r w:rsidRPr="003778B0">
              <w:rPr>
                <w:sz w:val="22"/>
                <w:szCs w:val="28"/>
                <w:highlight w:val="yellow"/>
              </w:rPr>
              <w:t>ООО «Южный метрологический центр»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7419E299" w14:textId="77777777" w:rsidR="00875B1E" w:rsidRDefault="00875B1E" w:rsidP="00EC41F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Знакомство с предприятием, его структурой, организацией и направлением деятельности.</w:t>
            </w:r>
          </w:p>
          <w:p w14:paraId="2016EB8A" w14:textId="77777777" w:rsidR="00875B1E" w:rsidRPr="00F529D4" w:rsidRDefault="00875B1E" w:rsidP="00EC41F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Прохождение инструктажа по технике безопасности и охране труда.</w:t>
            </w:r>
          </w:p>
        </w:tc>
        <w:tc>
          <w:tcPr>
            <w:tcW w:w="3036" w:type="dxa"/>
            <w:shd w:val="clear" w:color="auto" w:fill="auto"/>
            <w:vAlign w:val="center"/>
          </w:tcPr>
          <w:p w14:paraId="2A56CC99" w14:textId="77777777" w:rsidR="00875B1E" w:rsidRPr="002D40FC" w:rsidRDefault="00875B1E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875B1E" w14:paraId="18CEB032" w14:textId="77777777" w:rsidTr="00EC41FE">
        <w:tc>
          <w:tcPr>
            <w:tcW w:w="1641" w:type="dxa"/>
            <w:shd w:val="clear" w:color="auto" w:fill="auto"/>
            <w:vAlign w:val="center"/>
          </w:tcPr>
          <w:p w14:paraId="4C8B21DD" w14:textId="77777777" w:rsidR="00875B1E" w:rsidRPr="00F529D4" w:rsidRDefault="00875B1E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2041" w:type="dxa"/>
            <w:shd w:val="clear" w:color="auto" w:fill="auto"/>
          </w:tcPr>
          <w:p w14:paraId="109EFF18" w14:textId="77777777" w:rsidR="00875B1E" w:rsidRPr="003778B0" w:rsidRDefault="00875B1E" w:rsidP="00EC41FE">
            <w:pPr>
              <w:rPr>
                <w:highlight w:val="yellow"/>
              </w:rPr>
            </w:pPr>
            <w:r w:rsidRPr="003778B0">
              <w:rPr>
                <w:highlight w:val="yellow"/>
              </w:rPr>
              <w:t>ООО «Южный метрологический центр»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EACED19" w14:textId="77777777" w:rsidR="00875B1E" w:rsidRPr="00F529D4" w:rsidRDefault="00875B1E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B10A676" w14:textId="77777777" w:rsidR="00875B1E" w:rsidRPr="002D40FC" w:rsidRDefault="00875B1E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875B1E" w14:paraId="413950A9" w14:textId="77777777" w:rsidTr="00EC41FE">
        <w:tc>
          <w:tcPr>
            <w:tcW w:w="1641" w:type="dxa"/>
            <w:shd w:val="clear" w:color="auto" w:fill="auto"/>
            <w:vAlign w:val="center"/>
          </w:tcPr>
          <w:p w14:paraId="4C4A31E6" w14:textId="77777777" w:rsidR="00875B1E" w:rsidRPr="00F529D4" w:rsidRDefault="00875B1E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2041" w:type="dxa"/>
            <w:shd w:val="clear" w:color="auto" w:fill="auto"/>
          </w:tcPr>
          <w:p w14:paraId="5569262F" w14:textId="77777777" w:rsidR="00875B1E" w:rsidRPr="003778B0" w:rsidRDefault="00875B1E" w:rsidP="00EC41FE">
            <w:pPr>
              <w:rPr>
                <w:highlight w:val="yellow"/>
              </w:rPr>
            </w:pPr>
            <w:r w:rsidRPr="003778B0">
              <w:rPr>
                <w:highlight w:val="yellow"/>
              </w:rPr>
              <w:t>ООО «Южный метрологический центр»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DEACCEA" w14:textId="77777777" w:rsidR="00875B1E" w:rsidRPr="00F529D4" w:rsidRDefault="00875B1E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73C3FFCD" w14:textId="77777777" w:rsidR="00875B1E" w:rsidRPr="002D40FC" w:rsidRDefault="00875B1E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875B1E" w14:paraId="08A674EC" w14:textId="77777777" w:rsidTr="00EC41FE">
        <w:tc>
          <w:tcPr>
            <w:tcW w:w="1641" w:type="dxa"/>
            <w:shd w:val="clear" w:color="auto" w:fill="auto"/>
            <w:vAlign w:val="center"/>
          </w:tcPr>
          <w:p w14:paraId="4ED84088" w14:textId="77777777" w:rsidR="00875B1E" w:rsidRPr="00F529D4" w:rsidRDefault="00875B1E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2041" w:type="dxa"/>
            <w:shd w:val="clear" w:color="auto" w:fill="auto"/>
          </w:tcPr>
          <w:p w14:paraId="593072C7" w14:textId="77777777" w:rsidR="00875B1E" w:rsidRPr="003778B0" w:rsidRDefault="00875B1E" w:rsidP="00EC41FE">
            <w:pPr>
              <w:rPr>
                <w:highlight w:val="yellow"/>
              </w:rPr>
            </w:pPr>
            <w:r w:rsidRPr="003778B0">
              <w:rPr>
                <w:highlight w:val="yellow"/>
              </w:rPr>
              <w:t>ООО «Южный метрологический центр»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32B0202C" w14:textId="77777777" w:rsidR="00875B1E" w:rsidRPr="00A9258B" w:rsidRDefault="00875B1E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9CF16B2" w14:textId="77777777" w:rsidR="00875B1E" w:rsidRPr="002D40FC" w:rsidRDefault="00875B1E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875B1E" w14:paraId="14B169C9" w14:textId="77777777" w:rsidTr="00EC41FE">
        <w:tc>
          <w:tcPr>
            <w:tcW w:w="1641" w:type="dxa"/>
            <w:shd w:val="clear" w:color="auto" w:fill="auto"/>
            <w:vAlign w:val="center"/>
          </w:tcPr>
          <w:p w14:paraId="74E0356F" w14:textId="77777777" w:rsidR="00875B1E" w:rsidRPr="00F529D4" w:rsidRDefault="00875B1E" w:rsidP="00EC41FE">
            <w:pPr>
              <w:jc w:val="center"/>
              <w:rPr>
                <w:sz w:val="22"/>
                <w:szCs w:val="28"/>
              </w:rPr>
            </w:pPr>
          </w:p>
        </w:tc>
        <w:tc>
          <w:tcPr>
            <w:tcW w:w="2041" w:type="dxa"/>
            <w:shd w:val="clear" w:color="auto" w:fill="auto"/>
          </w:tcPr>
          <w:p w14:paraId="586EC9E6" w14:textId="77777777" w:rsidR="00875B1E" w:rsidRPr="003778B0" w:rsidRDefault="00875B1E" w:rsidP="00EC41FE">
            <w:pPr>
              <w:rPr>
                <w:highlight w:val="yellow"/>
              </w:rPr>
            </w:pPr>
            <w:r w:rsidRPr="003778B0">
              <w:rPr>
                <w:highlight w:val="yellow"/>
              </w:rPr>
              <w:t>ООО «Южный метрологический центр»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2D447005" w14:textId="77777777" w:rsidR="00875B1E" w:rsidRPr="00A9258B" w:rsidRDefault="00875B1E" w:rsidP="00EC41FE">
            <w:pPr>
              <w:ind w:right="-74"/>
              <w:jc w:val="center"/>
              <w:rPr>
                <w:sz w:val="22"/>
                <w:szCs w:val="2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358A4622" w14:textId="77777777" w:rsidR="00875B1E" w:rsidRPr="002D40FC" w:rsidRDefault="00875B1E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  <w:tr w:rsidR="00875B1E" w14:paraId="3BEBDC49" w14:textId="77777777" w:rsidTr="00EC41FE">
        <w:tc>
          <w:tcPr>
            <w:tcW w:w="1641" w:type="dxa"/>
            <w:shd w:val="clear" w:color="auto" w:fill="auto"/>
            <w:vAlign w:val="center"/>
          </w:tcPr>
          <w:p w14:paraId="7533F8EA" w14:textId="3C659A7A" w:rsidR="00875B1E" w:rsidRPr="00F529D4" w:rsidRDefault="00092E33" w:rsidP="004905D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  <w:r w:rsidR="004905DE">
              <w:rPr>
                <w:sz w:val="22"/>
                <w:szCs w:val="28"/>
              </w:rPr>
              <w:t>3</w:t>
            </w:r>
            <w:r>
              <w:rPr>
                <w:sz w:val="22"/>
                <w:szCs w:val="28"/>
              </w:rPr>
              <w:t>.05.202</w:t>
            </w:r>
            <w:r w:rsidR="00B23A1E">
              <w:rPr>
                <w:sz w:val="22"/>
                <w:szCs w:val="28"/>
              </w:rPr>
              <w:t>2</w:t>
            </w:r>
          </w:p>
        </w:tc>
        <w:tc>
          <w:tcPr>
            <w:tcW w:w="2041" w:type="dxa"/>
            <w:shd w:val="clear" w:color="auto" w:fill="auto"/>
          </w:tcPr>
          <w:p w14:paraId="65E13259" w14:textId="77777777" w:rsidR="00875B1E" w:rsidRPr="003778B0" w:rsidRDefault="00875B1E" w:rsidP="00EC41FE">
            <w:pPr>
              <w:rPr>
                <w:highlight w:val="yellow"/>
              </w:rPr>
            </w:pPr>
            <w:r w:rsidRPr="003778B0">
              <w:rPr>
                <w:highlight w:val="yellow"/>
              </w:rPr>
              <w:t>ООО «Южный метрологический центр»</w:t>
            </w:r>
          </w:p>
        </w:tc>
        <w:tc>
          <w:tcPr>
            <w:tcW w:w="3782" w:type="dxa"/>
            <w:shd w:val="clear" w:color="auto" w:fill="auto"/>
            <w:vAlign w:val="center"/>
          </w:tcPr>
          <w:p w14:paraId="0B557E97" w14:textId="77777777" w:rsidR="00875B1E" w:rsidRPr="00F529D4" w:rsidRDefault="00875B1E" w:rsidP="00EC41FE">
            <w:pPr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Формирование отчёта по практике</w:t>
            </w:r>
          </w:p>
        </w:tc>
        <w:tc>
          <w:tcPr>
            <w:tcW w:w="3036" w:type="dxa"/>
            <w:shd w:val="clear" w:color="auto" w:fill="auto"/>
            <w:vAlign w:val="center"/>
          </w:tcPr>
          <w:p w14:paraId="69E61CCD" w14:textId="77777777" w:rsidR="00875B1E" w:rsidRPr="002D40FC" w:rsidRDefault="00875B1E" w:rsidP="00EC41FE">
            <w:pPr>
              <w:jc w:val="center"/>
              <w:rPr>
                <w:b/>
                <w:i/>
                <w:sz w:val="22"/>
                <w:szCs w:val="24"/>
                <w:highlight w:val="yellow"/>
              </w:rPr>
            </w:pPr>
            <w:r w:rsidRPr="002D40FC">
              <w:rPr>
                <w:b/>
                <w:i/>
                <w:sz w:val="22"/>
                <w:szCs w:val="24"/>
                <w:highlight w:val="yellow"/>
              </w:rPr>
              <w:t>оценка</w:t>
            </w:r>
          </w:p>
        </w:tc>
      </w:tr>
    </w:tbl>
    <w:p w14:paraId="626EA101" w14:textId="77777777" w:rsidR="00875B1E" w:rsidRDefault="00875B1E" w:rsidP="00875B1E"/>
    <w:p w14:paraId="49237DF4" w14:textId="77777777" w:rsidR="00875B1E" w:rsidRDefault="00875B1E" w:rsidP="00875B1E"/>
    <w:p w14:paraId="71A3C444" w14:textId="77777777" w:rsidR="00875B1E" w:rsidRDefault="00875B1E" w:rsidP="00875B1E"/>
    <w:p w14:paraId="32AD619C" w14:textId="77777777" w:rsidR="00875B1E" w:rsidRDefault="00875B1E" w:rsidP="00875B1E"/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6397"/>
        <w:gridCol w:w="3687"/>
      </w:tblGrid>
      <w:tr w:rsidR="00875B1E" w:rsidRPr="00303BC4" w14:paraId="201451FF" w14:textId="77777777" w:rsidTr="00EC41FE">
        <w:tc>
          <w:tcPr>
            <w:tcW w:w="6397" w:type="dxa"/>
          </w:tcPr>
          <w:p w14:paraId="40866FB8" w14:textId="77777777" w:rsidR="00875B1E" w:rsidRPr="00303BC4" w:rsidRDefault="00875B1E" w:rsidP="00EC41FE">
            <w:pPr>
              <w:rPr>
                <w:sz w:val="22"/>
                <w:szCs w:val="22"/>
              </w:rPr>
            </w:pPr>
          </w:p>
        </w:tc>
        <w:tc>
          <w:tcPr>
            <w:tcW w:w="3687" w:type="dxa"/>
          </w:tcPr>
          <w:p w14:paraId="0078BBB7" w14:textId="77777777" w:rsidR="00875B1E" w:rsidRPr="00303BC4" w:rsidRDefault="00875B1E" w:rsidP="00EC41FE">
            <w:pPr>
              <w:rPr>
                <w:sz w:val="22"/>
                <w:szCs w:val="22"/>
              </w:rPr>
            </w:pPr>
            <w:r w:rsidRPr="00303BC4">
              <w:rPr>
                <w:sz w:val="22"/>
                <w:szCs w:val="22"/>
              </w:rPr>
              <w:t xml:space="preserve">Руководитель практики </w:t>
            </w:r>
          </w:p>
          <w:p w14:paraId="32C6151A" w14:textId="77777777" w:rsidR="00875B1E" w:rsidRPr="00303BC4" w:rsidRDefault="00875B1E" w:rsidP="00EC41FE">
            <w:pPr>
              <w:rPr>
                <w:sz w:val="22"/>
                <w:szCs w:val="22"/>
              </w:rPr>
            </w:pPr>
            <w:r w:rsidRPr="00303BC4">
              <w:rPr>
                <w:sz w:val="22"/>
                <w:szCs w:val="22"/>
              </w:rPr>
              <w:t>от предприятия</w:t>
            </w:r>
            <w:r>
              <w:rPr>
                <w:sz w:val="22"/>
                <w:szCs w:val="22"/>
              </w:rPr>
              <w:t>/кафедры</w:t>
            </w:r>
          </w:p>
          <w:p w14:paraId="74245412" w14:textId="77777777" w:rsidR="00875B1E" w:rsidRPr="00303BC4" w:rsidRDefault="00875B1E" w:rsidP="00EC41FE">
            <w:pPr>
              <w:rPr>
                <w:sz w:val="28"/>
                <w:szCs w:val="28"/>
                <w:u w:val="single"/>
              </w:rPr>
            </w:pPr>
            <w:r w:rsidRPr="003778B0">
              <w:rPr>
                <w:sz w:val="22"/>
                <w:szCs w:val="28"/>
                <w:highlight w:val="yellow"/>
              </w:rPr>
              <w:t>ООО «Южный метрологический центр»</w:t>
            </w:r>
          </w:p>
          <w:p w14:paraId="30BA22C6" w14:textId="77777777" w:rsidR="00875B1E" w:rsidRDefault="00875B1E" w:rsidP="00EC41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</w:t>
            </w:r>
          </w:p>
          <w:p w14:paraId="6FD4DB45" w14:textId="77777777" w:rsidR="00875B1E" w:rsidRPr="00303BC4" w:rsidRDefault="00875B1E" w:rsidP="00EC41FE">
            <w:pPr>
              <w:rPr>
                <w:sz w:val="16"/>
                <w:szCs w:val="16"/>
              </w:rPr>
            </w:pPr>
            <w:r w:rsidRPr="00303BC4">
              <w:rPr>
                <w:sz w:val="16"/>
                <w:szCs w:val="16"/>
              </w:rPr>
              <w:t xml:space="preserve">И.О. Фамилия  </w:t>
            </w:r>
            <w:r>
              <w:rPr>
                <w:sz w:val="16"/>
                <w:szCs w:val="16"/>
              </w:rPr>
              <w:t xml:space="preserve">                                  </w:t>
            </w:r>
            <w:r w:rsidRPr="00303BC4">
              <w:rPr>
                <w:sz w:val="16"/>
                <w:szCs w:val="16"/>
              </w:rPr>
              <w:t xml:space="preserve"> Подпись</w:t>
            </w:r>
          </w:p>
          <w:p w14:paraId="53ECE1FF" w14:textId="77777777" w:rsidR="00875B1E" w:rsidRDefault="00875B1E" w:rsidP="00EC41FE">
            <w:pPr>
              <w:rPr>
                <w:sz w:val="22"/>
                <w:szCs w:val="22"/>
              </w:rPr>
            </w:pPr>
          </w:p>
          <w:p w14:paraId="41A6DE43" w14:textId="0BB25B5F" w:rsidR="00875B1E" w:rsidRPr="00303BC4" w:rsidRDefault="00875B1E" w:rsidP="00EC41FE">
            <w:pPr>
              <w:jc w:val="right"/>
              <w:rPr>
                <w:sz w:val="22"/>
                <w:szCs w:val="22"/>
              </w:rPr>
            </w:pPr>
            <w:r w:rsidRPr="00AF0035">
              <w:rPr>
                <w:sz w:val="22"/>
                <w:szCs w:val="22"/>
              </w:rPr>
              <w:t>«</w:t>
            </w:r>
            <w:r w:rsidR="00AF0035" w:rsidRPr="00AF0035">
              <w:rPr>
                <w:sz w:val="22"/>
                <w:szCs w:val="22"/>
              </w:rPr>
              <w:t>20</w:t>
            </w:r>
            <w:r w:rsidRPr="00AF0035">
              <w:rPr>
                <w:sz w:val="22"/>
                <w:szCs w:val="22"/>
              </w:rPr>
              <w:t xml:space="preserve">» </w:t>
            </w:r>
            <w:r w:rsidR="00092E33" w:rsidRPr="00AF0035">
              <w:rPr>
                <w:sz w:val="22"/>
                <w:szCs w:val="22"/>
              </w:rPr>
              <w:t>мая</w:t>
            </w:r>
            <w:r w:rsidRPr="00AF0035">
              <w:rPr>
                <w:sz w:val="22"/>
                <w:szCs w:val="22"/>
              </w:rPr>
              <w:t xml:space="preserve"> 202</w:t>
            </w:r>
            <w:r w:rsidR="00AF0035" w:rsidRPr="00AF0035">
              <w:rPr>
                <w:sz w:val="22"/>
                <w:szCs w:val="22"/>
              </w:rPr>
              <w:t>4</w:t>
            </w:r>
            <w:r w:rsidRPr="00303BC4">
              <w:rPr>
                <w:sz w:val="22"/>
                <w:szCs w:val="22"/>
              </w:rPr>
              <w:t xml:space="preserve"> г.</w:t>
            </w:r>
          </w:p>
          <w:p w14:paraId="39A97606" w14:textId="77777777" w:rsidR="00875B1E" w:rsidRDefault="00875B1E" w:rsidP="00EC41FE">
            <w:pPr>
              <w:rPr>
                <w:sz w:val="22"/>
                <w:szCs w:val="22"/>
              </w:rPr>
            </w:pPr>
          </w:p>
          <w:p w14:paraId="35219B2C" w14:textId="77777777" w:rsidR="00875B1E" w:rsidRDefault="00875B1E" w:rsidP="00EC41FE">
            <w:pPr>
              <w:rPr>
                <w:sz w:val="22"/>
                <w:szCs w:val="22"/>
              </w:rPr>
            </w:pPr>
          </w:p>
          <w:p w14:paraId="654ABC67" w14:textId="77777777" w:rsidR="00875B1E" w:rsidRPr="00303BC4" w:rsidRDefault="00875B1E" w:rsidP="00EC41FE">
            <w:pPr>
              <w:rPr>
                <w:sz w:val="22"/>
                <w:szCs w:val="22"/>
              </w:rPr>
            </w:pPr>
          </w:p>
          <w:p w14:paraId="7F2A97F3" w14:textId="77777777" w:rsidR="00875B1E" w:rsidRPr="00303BC4" w:rsidRDefault="00875B1E" w:rsidP="00EC41FE">
            <w:pPr>
              <w:rPr>
                <w:sz w:val="22"/>
                <w:szCs w:val="22"/>
              </w:rPr>
            </w:pPr>
            <w:r w:rsidRPr="00303BC4">
              <w:rPr>
                <w:sz w:val="22"/>
                <w:szCs w:val="22"/>
              </w:rPr>
              <w:t xml:space="preserve">                    </w:t>
            </w:r>
            <w:r w:rsidRPr="0095014F">
              <w:rPr>
                <w:sz w:val="22"/>
                <w:szCs w:val="22"/>
                <w:highlight w:val="yellow"/>
              </w:rPr>
              <w:t>М.П</w:t>
            </w:r>
            <w:r w:rsidRPr="00303BC4">
              <w:rPr>
                <w:sz w:val="22"/>
                <w:szCs w:val="22"/>
              </w:rPr>
              <w:t>.</w:t>
            </w:r>
          </w:p>
        </w:tc>
      </w:tr>
    </w:tbl>
    <w:p w14:paraId="469A5BE8" w14:textId="77777777" w:rsidR="00875B1E" w:rsidRDefault="00875B1E" w:rsidP="00875B1E"/>
    <w:p w14:paraId="5D34CB46" w14:textId="77777777" w:rsidR="00AC571B" w:rsidRDefault="00AC571B" w:rsidP="00AC571B">
      <w:r>
        <w:br w:type="page"/>
      </w:r>
    </w:p>
    <w:p w14:paraId="22C36785" w14:textId="77777777" w:rsidR="00875B1E" w:rsidRDefault="00875B1E" w:rsidP="00875B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ОТЗЫВ-ХАРАКТЕРИСТИКА</w:t>
      </w:r>
    </w:p>
    <w:p w14:paraId="3D672AD7" w14:textId="77777777" w:rsidR="00875B1E" w:rsidRDefault="00875B1E" w:rsidP="00875B1E">
      <w:pPr>
        <w:jc w:val="center"/>
        <w:rPr>
          <w:sz w:val="28"/>
          <w:szCs w:val="28"/>
        </w:rPr>
      </w:pPr>
    </w:p>
    <w:p w14:paraId="39E3458F" w14:textId="77777777" w:rsidR="00875B1E" w:rsidRDefault="00875B1E" w:rsidP="00875B1E">
      <w:pPr>
        <w:jc w:val="center"/>
        <w:rPr>
          <w:sz w:val="28"/>
          <w:szCs w:val="28"/>
        </w:rPr>
      </w:pPr>
    </w:p>
    <w:p w14:paraId="5EF0556A" w14:textId="1E0DCFE9" w:rsidR="00875B1E" w:rsidRDefault="00CA7980" w:rsidP="00875B1E">
      <w:pPr>
        <w:jc w:val="both"/>
      </w:pPr>
      <w:r>
        <w:rPr>
          <w:sz w:val="28"/>
          <w:szCs w:val="28"/>
          <w:highlight w:val="yellow"/>
        </w:rPr>
        <w:t>Обучающийся</w:t>
      </w:r>
      <w:r w:rsidR="00875B1E" w:rsidRPr="000200A1">
        <w:rPr>
          <w:sz w:val="28"/>
          <w:szCs w:val="28"/>
          <w:highlight w:val="yellow"/>
        </w:rPr>
        <w:t xml:space="preserve"> </w:t>
      </w:r>
      <w:r w:rsidR="00875B1E" w:rsidRPr="000200A1">
        <w:rPr>
          <w:highlight w:val="yellow"/>
        </w:rPr>
        <w:t>______________________________________________________________________</w:t>
      </w:r>
    </w:p>
    <w:p w14:paraId="4509B4E0" w14:textId="77777777" w:rsidR="00875B1E" w:rsidRDefault="00875B1E" w:rsidP="00875B1E">
      <w:pPr>
        <w:ind w:firstLine="2364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фамилия, имя, отчество</w:t>
      </w:r>
    </w:p>
    <w:p w14:paraId="206CC866" w14:textId="08E3F032" w:rsidR="00875B1E" w:rsidRDefault="00875B1E" w:rsidP="00875B1E">
      <w:pPr>
        <w:jc w:val="both"/>
      </w:pPr>
      <w:r>
        <w:rPr>
          <w:sz w:val="28"/>
          <w:szCs w:val="28"/>
        </w:rPr>
        <w:t xml:space="preserve">группы </w:t>
      </w:r>
      <w:r w:rsidR="0086003D" w:rsidRPr="0086003D">
        <w:rPr>
          <w:sz w:val="28"/>
          <w:szCs w:val="28"/>
        </w:rPr>
        <w:t>ПСМ41</w:t>
      </w:r>
      <w:r w:rsidR="00CA7980">
        <w:rPr>
          <w:sz w:val="28"/>
          <w:szCs w:val="28"/>
        </w:rPr>
        <w:tab/>
      </w:r>
      <w:r w:rsidR="00CA7980">
        <w:rPr>
          <w:sz w:val="28"/>
          <w:szCs w:val="28"/>
        </w:rPr>
        <w:tab/>
      </w:r>
      <w:r w:rsidR="00CA7980">
        <w:rPr>
          <w:sz w:val="28"/>
          <w:szCs w:val="28"/>
        </w:rPr>
        <w:tab/>
      </w:r>
      <w:r w:rsidRPr="00CA7980">
        <w:rPr>
          <w:sz w:val="28"/>
          <w:szCs w:val="28"/>
        </w:rPr>
        <w:t>кафедр</w:t>
      </w:r>
      <w:r w:rsidR="00AD7917">
        <w:rPr>
          <w:sz w:val="28"/>
          <w:szCs w:val="28"/>
        </w:rPr>
        <w:t>а</w:t>
      </w:r>
      <w:r w:rsidRPr="00CA7980">
        <w:rPr>
          <w:sz w:val="28"/>
          <w:szCs w:val="28"/>
        </w:rPr>
        <w:t xml:space="preserve"> «Управление качеством»</w:t>
      </w:r>
    </w:p>
    <w:p w14:paraId="0850AE6D" w14:textId="77777777" w:rsidR="00875B1E" w:rsidRDefault="00875B1E" w:rsidP="00875B1E">
      <w:pPr>
        <w:jc w:val="both"/>
      </w:pPr>
    </w:p>
    <w:p w14:paraId="7B92E38B" w14:textId="77777777" w:rsidR="00CA7980" w:rsidRDefault="00875B1E" w:rsidP="00875B1E">
      <w:pPr>
        <w:jc w:val="both"/>
        <w:rPr>
          <w:sz w:val="28"/>
          <w:szCs w:val="28"/>
        </w:rPr>
      </w:pPr>
      <w:r w:rsidRPr="001971C2">
        <w:rPr>
          <w:sz w:val="28"/>
          <w:szCs w:val="28"/>
        </w:rPr>
        <w:t xml:space="preserve">Вид практики </w:t>
      </w:r>
      <w:r w:rsidR="00CA7980">
        <w:rPr>
          <w:sz w:val="28"/>
          <w:szCs w:val="28"/>
        </w:rPr>
        <w:t>в рамках практической подготовки</w:t>
      </w:r>
    </w:p>
    <w:p w14:paraId="1A403602" w14:textId="4CC39E12" w:rsidR="00875B1E" w:rsidRPr="001971C2" w:rsidRDefault="00875B1E" w:rsidP="00875B1E">
      <w:pPr>
        <w:jc w:val="both"/>
        <w:rPr>
          <w:sz w:val="28"/>
          <w:szCs w:val="28"/>
        </w:rPr>
      </w:pPr>
      <w:r w:rsidRPr="001971C2">
        <w:rPr>
          <w:sz w:val="28"/>
          <w:szCs w:val="28"/>
        </w:rPr>
        <w:t xml:space="preserve">Производственная </w:t>
      </w:r>
      <w:r w:rsidR="00CA7980">
        <w:rPr>
          <w:sz w:val="28"/>
          <w:szCs w:val="28"/>
        </w:rPr>
        <w:t>практика ПРЕДДИПЛОМНАЯ</w:t>
      </w:r>
    </w:p>
    <w:p w14:paraId="2C64BD39" w14:textId="77777777" w:rsidR="00875B1E" w:rsidRDefault="00875B1E" w:rsidP="00875B1E">
      <w:pPr>
        <w:rPr>
          <w:sz w:val="28"/>
          <w:szCs w:val="28"/>
        </w:rPr>
      </w:pPr>
    </w:p>
    <w:p w14:paraId="2FBC0D06" w14:textId="77777777" w:rsidR="00875B1E" w:rsidRPr="001971C2" w:rsidRDefault="00875B1E" w:rsidP="00875B1E">
      <w:pPr>
        <w:rPr>
          <w:sz w:val="28"/>
          <w:szCs w:val="28"/>
        </w:rPr>
      </w:pPr>
      <w:r>
        <w:rPr>
          <w:sz w:val="28"/>
          <w:szCs w:val="28"/>
        </w:rPr>
        <w:t>Наименование места практики</w:t>
      </w:r>
      <w:r>
        <w:tab/>
      </w:r>
      <w:r w:rsidRPr="00E51600">
        <w:rPr>
          <w:sz w:val="28"/>
          <w:szCs w:val="24"/>
          <w:highlight w:val="yellow"/>
        </w:rPr>
        <w:t>ООО «</w:t>
      </w:r>
      <w:r>
        <w:rPr>
          <w:sz w:val="28"/>
          <w:szCs w:val="24"/>
          <w:highlight w:val="yellow"/>
        </w:rPr>
        <w:t>Южный метрологический центр</w:t>
      </w:r>
      <w:r w:rsidRPr="00E51600">
        <w:rPr>
          <w:sz w:val="28"/>
          <w:szCs w:val="24"/>
          <w:highlight w:val="yellow"/>
        </w:rPr>
        <w:t>»</w:t>
      </w:r>
    </w:p>
    <w:p w14:paraId="5C4C666F" w14:textId="77777777" w:rsidR="00875B1E" w:rsidRDefault="00875B1E" w:rsidP="00875B1E">
      <w:pPr>
        <w:rPr>
          <w:sz w:val="28"/>
          <w:szCs w:val="28"/>
          <w:vertAlign w:val="superscript"/>
        </w:rPr>
      </w:pPr>
    </w:p>
    <w:p w14:paraId="7A02A68F" w14:textId="3772225B" w:rsidR="00875B1E" w:rsidRPr="000200A1" w:rsidRDefault="00CA7980" w:rsidP="00875B1E">
      <w:pPr>
        <w:rPr>
          <w:highlight w:val="yellow"/>
        </w:rPr>
      </w:pPr>
      <w:r w:rsidRPr="00CA7980">
        <w:rPr>
          <w:sz w:val="28"/>
          <w:szCs w:val="28"/>
        </w:rPr>
        <w:t>Обучающийся выполнил задания рабочей программы практической подготовки</w:t>
      </w:r>
    </w:p>
    <w:p w14:paraId="52BCADEA" w14:textId="77777777" w:rsidR="00875B1E" w:rsidRPr="000200A1" w:rsidRDefault="00875B1E" w:rsidP="00875B1E">
      <w:pPr>
        <w:rPr>
          <w:sz w:val="28"/>
          <w:szCs w:val="28"/>
          <w:highlight w:val="yellow"/>
        </w:rPr>
      </w:pPr>
      <w:r w:rsidRPr="000200A1">
        <w:rPr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68CE7D" w14:textId="77777777" w:rsidR="00875B1E" w:rsidRPr="000200A1" w:rsidRDefault="00875B1E" w:rsidP="00875B1E">
      <w:pPr>
        <w:rPr>
          <w:sz w:val="28"/>
          <w:szCs w:val="28"/>
          <w:highlight w:val="yellow"/>
        </w:rPr>
      </w:pPr>
      <w:r w:rsidRPr="000200A1">
        <w:rPr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C65B23" w14:textId="77777777" w:rsidR="00875B1E" w:rsidRPr="000200A1" w:rsidRDefault="00875B1E" w:rsidP="00875B1E">
      <w:pPr>
        <w:rPr>
          <w:highlight w:val="yellow"/>
        </w:rPr>
      </w:pPr>
      <w:r w:rsidRPr="000200A1">
        <w:rPr>
          <w:sz w:val="28"/>
          <w:szCs w:val="28"/>
          <w:highlight w:val="yellow"/>
        </w:rPr>
        <w:t xml:space="preserve">Дополнительно ознакомился /изучил </w:t>
      </w:r>
    </w:p>
    <w:p w14:paraId="4AA343BA" w14:textId="51EF0A05" w:rsidR="00875B1E" w:rsidRDefault="00875B1E" w:rsidP="00875B1E">
      <w:r w:rsidRPr="000200A1">
        <w:rPr>
          <w:highlight w:val="yellow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82D821" w14:textId="77777777" w:rsidR="00875B1E" w:rsidRDefault="00875B1E" w:rsidP="00875B1E">
      <w:pPr>
        <w:rPr>
          <w:sz w:val="28"/>
          <w:szCs w:val="28"/>
        </w:rPr>
      </w:pPr>
      <w:r>
        <w:rPr>
          <w:sz w:val="28"/>
          <w:szCs w:val="28"/>
        </w:rPr>
        <w:t>В процессе прохождения практики, студент освоил следующие компетенции: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792"/>
        <w:gridCol w:w="7314"/>
        <w:gridCol w:w="2175"/>
      </w:tblGrid>
      <w:tr w:rsidR="00875B1E" w:rsidRPr="00D26314" w14:paraId="1EE687FB" w14:textId="77777777" w:rsidTr="000200A1">
        <w:trPr>
          <w:cantSplit/>
          <w:tblHeader/>
        </w:trPr>
        <w:tc>
          <w:tcPr>
            <w:tcW w:w="792" w:type="dxa"/>
          </w:tcPr>
          <w:p w14:paraId="4AAA27A7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№</w:t>
            </w:r>
          </w:p>
          <w:p w14:paraId="7CC01E50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п/п</w:t>
            </w:r>
          </w:p>
        </w:tc>
        <w:tc>
          <w:tcPr>
            <w:tcW w:w="7314" w:type="dxa"/>
          </w:tcPr>
          <w:p w14:paraId="7157CB6F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Компетенции обучающегося, формируемые в результате освоения программы практики</w:t>
            </w:r>
          </w:p>
        </w:tc>
        <w:tc>
          <w:tcPr>
            <w:tcW w:w="2175" w:type="dxa"/>
          </w:tcPr>
          <w:p w14:paraId="50246293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Оценка сформированности компетенции</w:t>
            </w:r>
          </w:p>
        </w:tc>
      </w:tr>
      <w:tr w:rsidR="000200A1" w:rsidRPr="00D26314" w14:paraId="009CFDAE" w14:textId="77777777" w:rsidTr="000200A1">
        <w:trPr>
          <w:cantSplit/>
        </w:trPr>
        <w:tc>
          <w:tcPr>
            <w:tcW w:w="792" w:type="dxa"/>
          </w:tcPr>
          <w:p w14:paraId="51632723" w14:textId="77777777" w:rsidR="000200A1" w:rsidRDefault="000200A1" w:rsidP="00EC41FE">
            <w:pPr>
              <w:rPr>
                <w:sz w:val="24"/>
                <w:szCs w:val="24"/>
              </w:rPr>
            </w:pPr>
          </w:p>
        </w:tc>
        <w:tc>
          <w:tcPr>
            <w:tcW w:w="7314" w:type="dxa"/>
          </w:tcPr>
          <w:p w14:paraId="63E13DDC" w14:textId="025B6E73" w:rsidR="000200A1" w:rsidRPr="00D26314" w:rsidRDefault="000200A1" w:rsidP="00EC41FE">
            <w:pPr>
              <w:rPr>
                <w:sz w:val="24"/>
                <w:szCs w:val="24"/>
              </w:rPr>
            </w:pPr>
            <w:r w:rsidRPr="000200A1">
              <w:rPr>
                <w:sz w:val="24"/>
                <w:szCs w:val="24"/>
              </w:rPr>
              <w:t>ОК-7: способностью к самоорганизации и самообразованию</w:t>
            </w:r>
          </w:p>
        </w:tc>
        <w:tc>
          <w:tcPr>
            <w:tcW w:w="2175" w:type="dxa"/>
          </w:tcPr>
          <w:p w14:paraId="530EFA16" w14:textId="286C49E7" w:rsidR="000200A1" w:rsidRPr="00D553C4" w:rsidRDefault="000200A1" w:rsidP="00EC41FE">
            <w:pPr>
              <w:rPr>
                <w:b/>
                <w:i/>
                <w:sz w:val="24"/>
                <w:szCs w:val="24"/>
              </w:rPr>
            </w:pPr>
            <w:r w:rsidRPr="00D26977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875B1E" w:rsidRPr="00D26314" w14:paraId="53A3E30B" w14:textId="77777777" w:rsidTr="000200A1">
        <w:trPr>
          <w:cantSplit/>
        </w:trPr>
        <w:tc>
          <w:tcPr>
            <w:tcW w:w="792" w:type="dxa"/>
          </w:tcPr>
          <w:p w14:paraId="0CFB7537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314" w:type="dxa"/>
          </w:tcPr>
          <w:p w14:paraId="25CC67F8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ОПК-1: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2175" w:type="dxa"/>
          </w:tcPr>
          <w:p w14:paraId="2DBD5648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553C4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875B1E" w:rsidRPr="00D26314" w14:paraId="5D39300C" w14:textId="77777777" w:rsidTr="000200A1">
        <w:trPr>
          <w:cantSplit/>
        </w:trPr>
        <w:tc>
          <w:tcPr>
            <w:tcW w:w="792" w:type="dxa"/>
          </w:tcPr>
          <w:p w14:paraId="514A037F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314" w:type="dxa"/>
          </w:tcPr>
          <w:p w14:paraId="1F750B8F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ОПК-2: способностью и готовностью участвовать в организации работы по повышению научно-технических знаний, в развитии творческой инициативы, рационализаторской и изобретательской деятельности, во внедрении достижений отечественной и зарубежной науки, техники, в использовании передового опыта, обеспечивающих эффективную работу учреждения, предприятия</w:t>
            </w:r>
          </w:p>
        </w:tc>
        <w:tc>
          <w:tcPr>
            <w:tcW w:w="2175" w:type="dxa"/>
          </w:tcPr>
          <w:p w14:paraId="6849406B" w14:textId="77777777" w:rsidR="00875B1E" w:rsidRDefault="00875B1E" w:rsidP="00EC41FE">
            <w:r w:rsidRPr="00D26977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0200A1" w:rsidRPr="00D26314" w14:paraId="63793FEB" w14:textId="77777777" w:rsidTr="000200A1">
        <w:trPr>
          <w:cantSplit/>
        </w:trPr>
        <w:tc>
          <w:tcPr>
            <w:tcW w:w="792" w:type="dxa"/>
          </w:tcPr>
          <w:p w14:paraId="394F6E65" w14:textId="70F24906" w:rsidR="000200A1" w:rsidRDefault="000200A1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314" w:type="dxa"/>
          </w:tcPr>
          <w:p w14:paraId="374AEF9C" w14:textId="18380460" w:rsidR="000200A1" w:rsidRPr="00D26314" w:rsidRDefault="000200A1" w:rsidP="00EC41FE">
            <w:pPr>
              <w:rPr>
                <w:sz w:val="24"/>
                <w:szCs w:val="24"/>
              </w:rPr>
            </w:pPr>
            <w:r w:rsidRPr="000200A1">
              <w:rPr>
                <w:sz w:val="24"/>
                <w:szCs w:val="24"/>
              </w:rPr>
              <w:t>ПК-1: способностью участвовать в разработке проектов стандартов, методических и нормативных материалов, технической документации и в практической реализации разработанных проектов и программ, осуществлять контроль за соблюдением установленных требований, действующих норм, правил и стандартов</w:t>
            </w:r>
          </w:p>
        </w:tc>
        <w:tc>
          <w:tcPr>
            <w:tcW w:w="2175" w:type="dxa"/>
          </w:tcPr>
          <w:p w14:paraId="50D7021F" w14:textId="328F2459" w:rsidR="000200A1" w:rsidRPr="00D26977" w:rsidRDefault="006478EB" w:rsidP="00EC41FE">
            <w:pPr>
              <w:rPr>
                <w:b/>
                <w:i/>
                <w:sz w:val="24"/>
                <w:szCs w:val="24"/>
              </w:rPr>
            </w:pPr>
            <w:r w:rsidRPr="004B4AF5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875B1E" w:rsidRPr="00D26314" w14:paraId="16897ED7" w14:textId="77777777" w:rsidTr="000200A1">
        <w:trPr>
          <w:cantSplit/>
        </w:trPr>
        <w:tc>
          <w:tcPr>
            <w:tcW w:w="792" w:type="dxa"/>
          </w:tcPr>
          <w:p w14:paraId="75F51AC4" w14:textId="02BA53CE" w:rsidR="00875B1E" w:rsidRPr="00D26314" w:rsidRDefault="000200A1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14" w:type="dxa"/>
          </w:tcPr>
          <w:p w14:paraId="5710CC4F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ПК-2: способностью участвовать в практическом освоении систем управления качеством</w:t>
            </w:r>
          </w:p>
        </w:tc>
        <w:tc>
          <w:tcPr>
            <w:tcW w:w="2175" w:type="dxa"/>
          </w:tcPr>
          <w:p w14:paraId="3A7ADD53" w14:textId="77777777" w:rsidR="00875B1E" w:rsidRDefault="00875B1E" w:rsidP="00EC41FE">
            <w:r w:rsidRPr="00D26977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875B1E" w:rsidRPr="00D26314" w14:paraId="71470E8C" w14:textId="77777777" w:rsidTr="000200A1">
        <w:trPr>
          <w:cantSplit/>
        </w:trPr>
        <w:tc>
          <w:tcPr>
            <w:tcW w:w="792" w:type="dxa"/>
          </w:tcPr>
          <w:p w14:paraId="15DB4453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314" w:type="dxa"/>
          </w:tcPr>
          <w:p w14:paraId="17D8D981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ПК-4: способностью определять номенклатуру измеряемых и контролируемых параметров продукции и технологических процессов, устанавливать оптимальные нормы точности измерений и достоверности контроля, выбирать средства измерений и контроля, разрабатывать локальные поверочные схемы и проводить поверку, калибровку, юстировку и ремонт средств измерений</w:t>
            </w:r>
          </w:p>
        </w:tc>
        <w:tc>
          <w:tcPr>
            <w:tcW w:w="2175" w:type="dxa"/>
          </w:tcPr>
          <w:p w14:paraId="751CE9ED" w14:textId="77777777" w:rsidR="00875B1E" w:rsidRDefault="00875B1E" w:rsidP="00EC41FE">
            <w:r w:rsidRPr="004B4AF5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875B1E" w:rsidRPr="00D26314" w14:paraId="7BBDB51F" w14:textId="77777777" w:rsidTr="000200A1">
        <w:trPr>
          <w:cantSplit/>
        </w:trPr>
        <w:tc>
          <w:tcPr>
            <w:tcW w:w="792" w:type="dxa"/>
          </w:tcPr>
          <w:p w14:paraId="4E060EF7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7314" w:type="dxa"/>
          </w:tcPr>
          <w:p w14:paraId="5978E82E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ПК-5: способностью производить оценку уровня брака, анализировать его причины и разрабатывать предложения по его предупреждению и устранению</w:t>
            </w:r>
          </w:p>
        </w:tc>
        <w:tc>
          <w:tcPr>
            <w:tcW w:w="2175" w:type="dxa"/>
          </w:tcPr>
          <w:p w14:paraId="0E700D5F" w14:textId="77777777" w:rsidR="00875B1E" w:rsidRDefault="00875B1E" w:rsidP="00EC41FE">
            <w:r w:rsidRPr="004B4AF5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875B1E" w:rsidRPr="00D26314" w14:paraId="7D115A06" w14:textId="77777777" w:rsidTr="000200A1">
        <w:trPr>
          <w:cantSplit/>
        </w:trPr>
        <w:tc>
          <w:tcPr>
            <w:tcW w:w="792" w:type="dxa"/>
          </w:tcPr>
          <w:p w14:paraId="37DA6EA2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14" w:type="dxa"/>
          </w:tcPr>
          <w:p w14:paraId="51D306CE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ПК-6: способностью участвовать в проведении сертификации продукции, технологических процессов, услуг, систем качества, производств и систем экологического управления предприятия</w:t>
            </w:r>
          </w:p>
        </w:tc>
        <w:tc>
          <w:tcPr>
            <w:tcW w:w="2175" w:type="dxa"/>
          </w:tcPr>
          <w:p w14:paraId="27B8F164" w14:textId="77777777" w:rsidR="00875B1E" w:rsidRDefault="00875B1E" w:rsidP="00EC41FE">
            <w:r w:rsidRPr="004B4AF5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875B1E" w:rsidRPr="00D26314" w14:paraId="14A5EECA" w14:textId="77777777" w:rsidTr="000200A1">
        <w:trPr>
          <w:cantSplit/>
        </w:trPr>
        <w:tc>
          <w:tcPr>
            <w:tcW w:w="792" w:type="dxa"/>
          </w:tcPr>
          <w:p w14:paraId="1DB78A13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14" w:type="dxa"/>
          </w:tcPr>
          <w:p w14:paraId="2538B1FA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ПК-7: способностью осуществлять экспертизу технической документации, надзор и контроль за состоянием и эксплуатацией оборудования, выявлять резервы, определять причины существующих недостатков и неисправностей в его работе, принимать меры по их устранению и повышению эффективности использования</w:t>
            </w:r>
          </w:p>
        </w:tc>
        <w:tc>
          <w:tcPr>
            <w:tcW w:w="2175" w:type="dxa"/>
          </w:tcPr>
          <w:p w14:paraId="0B108AB5" w14:textId="77777777" w:rsidR="00875B1E" w:rsidRDefault="00875B1E" w:rsidP="00EC41FE">
            <w:r w:rsidRPr="004B4AF5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0200A1" w:rsidRPr="00D26314" w14:paraId="5361AD32" w14:textId="77777777" w:rsidTr="000200A1">
        <w:trPr>
          <w:cantSplit/>
        </w:trPr>
        <w:tc>
          <w:tcPr>
            <w:tcW w:w="792" w:type="dxa"/>
          </w:tcPr>
          <w:p w14:paraId="6CEAADD5" w14:textId="412DC154" w:rsidR="000200A1" w:rsidRDefault="000200A1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14" w:type="dxa"/>
          </w:tcPr>
          <w:p w14:paraId="021BB274" w14:textId="53940A49" w:rsidR="000200A1" w:rsidRPr="00D26314" w:rsidRDefault="000200A1" w:rsidP="00EC41FE">
            <w:pPr>
              <w:rPr>
                <w:sz w:val="24"/>
                <w:szCs w:val="24"/>
              </w:rPr>
            </w:pPr>
            <w:r w:rsidRPr="000200A1">
              <w:rPr>
                <w:sz w:val="24"/>
                <w:szCs w:val="24"/>
              </w:rPr>
              <w:t>ПК-8: способностью участвовать в разработке планов, программ и методик выполнения измерений, испытаний и контроля, инструкций по эксплуатации оборудования и других текстовых инструментов, входящих в состав конструкторской и технологической документации</w:t>
            </w:r>
          </w:p>
        </w:tc>
        <w:tc>
          <w:tcPr>
            <w:tcW w:w="2175" w:type="dxa"/>
          </w:tcPr>
          <w:p w14:paraId="7B99B92B" w14:textId="2A72CD61" w:rsidR="000200A1" w:rsidRPr="004B4AF5" w:rsidRDefault="000200A1" w:rsidP="00EC41FE">
            <w:pPr>
              <w:rPr>
                <w:b/>
                <w:i/>
                <w:sz w:val="24"/>
                <w:szCs w:val="24"/>
              </w:rPr>
            </w:pPr>
            <w:r w:rsidRPr="00D26977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875B1E" w:rsidRPr="00D26314" w14:paraId="5453E722" w14:textId="77777777" w:rsidTr="000200A1">
        <w:trPr>
          <w:cantSplit/>
        </w:trPr>
        <w:tc>
          <w:tcPr>
            <w:tcW w:w="792" w:type="dxa"/>
          </w:tcPr>
          <w:p w14:paraId="3CC6753A" w14:textId="4469694E" w:rsidR="00875B1E" w:rsidRPr="00D26314" w:rsidRDefault="000200A1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314" w:type="dxa"/>
          </w:tcPr>
          <w:p w14:paraId="248C149A" w14:textId="77777777" w:rsidR="00875B1E" w:rsidRPr="00D26314" w:rsidRDefault="00875B1E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ПК-9: способностью проводить мероприятия по профилактике производственного травматизма и профессиональных заболеваний, контролировать соблюдение экологической безопасности проводимых работ</w:t>
            </w:r>
          </w:p>
        </w:tc>
        <w:tc>
          <w:tcPr>
            <w:tcW w:w="2175" w:type="dxa"/>
          </w:tcPr>
          <w:p w14:paraId="2CFF2C51" w14:textId="77777777" w:rsidR="00875B1E" w:rsidRDefault="00875B1E" w:rsidP="00EC41FE">
            <w:r w:rsidRPr="004B4AF5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0200A1" w:rsidRPr="00D26314" w14:paraId="1D9A6BFF" w14:textId="77777777" w:rsidTr="000200A1">
        <w:trPr>
          <w:cantSplit/>
        </w:trPr>
        <w:tc>
          <w:tcPr>
            <w:tcW w:w="792" w:type="dxa"/>
          </w:tcPr>
          <w:p w14:paraId="7CB85BBF" w14:textId="790F9404" w:rsidR="000200A1" w:rsidRDefault="000200A1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314" w:type="dxa"/>
          </w:tcPr>
          <w:p w14:paraId="47A4B449" w14:textId="104F312B" w:rsidR="000200A1" w:rsidRPr="00D26314" w:rsidRDefault="000200A1" w:rsidP="00EC41FE">
            <w:pPr>
              <w:rPr>
                <w:sz w:val="24"/>
                <w:szCs w:val="24"/>
              </w:rPr>
            </w:pPr>
            <w:r w:rsidRPr="000200A1">
              <w:rPr>
                <w:sz w:val="24"/>
                <w:szCs w:val="24"/>
              </w:rPr>
              <w:t>ПК-18: способностью изучать научно-техническую информацию, отечественный и зарубежный опыт в области метрологии, технического регулирования и управления качеством</w:t>
            </w:r>
          </w:p>
        </w:tc>
        <w:tc>
          <w:tcPr>
            <w:tcW w:w="2175" w:type="dxa"/>
          </w:tcPr>
          <w:p w14:paraId="14A51EC7" w14:textId="673C7C70" w:rsidR="000200A1" w:rsidRPr="004B4AF5" w:rsidRDefault="000200A1" w:rsidP="00EC41FE">
            <w:pPr>
              <w:rPr>
                <w:b/>
                <w:i/>
                <w:sz w:val="24"/>
                <w:szCs w:val="24"/>
              </w:rPr>
            </w:pPr>
            <w:r w:rsidRPr="00DD079C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0200A1" w:rsidRPr="00D26314" w14:paraId="28A193EB" w14:textId="77777777" w:rsidTr="000200A1">
        <w:trPr>
          <w:cantSplit/>
        </w:trPr>
        <w:tc>
          <w:tcPr>
            <w:tcW w:w="792" w:type="dxa"/>
          </w:tcPr>
          <w:p w14:paraId="31D6D6AC" w14:textId="6A942713" w:rsidR="000200A1" w:rsidRPr="00D26314" w:rsidRDefault="000200A1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314" w:type="dxa"/>
          </w:tcPr>
          <w:p w14:paraId="19F65DBA" w14:textId="77777777" w:rsidR="000200A1" w:rsidRPr="00D26314" w:rsidRDefault="000200A1" w:rsidP="00EC41FE">
            <w:pPr>
              <w:rPr>
                <w:sz w:val="24"/>
                <w:szCs w:val="24"/>
              </w:rPr>
            </w:pPr>
            <w:r w:rsidRPr="00D26314">
              <w:rPr>
                <w:sz w:val="24"/>
                <w:szCs w:val="24"/>
              </w:rPr>
              <w:t>ПК-19: способностью принимать участие в моделировании процессов и средств измерений, испытаний и контроля с использованием стандартных пакетов и средств автоматизированного проектирования</w:t>
            </w:r>
          </w:p>
        </w:tc>
        <w:tc>
          <w:tcPr>
            <w:tcW w:w="2175" w:type="dxa"/>
          </w:tcPr>
          <w:p w14:paraId="1B7668DD" w14:textId="162AF502" w:rsidR="000200A1" w:rsidRDefault="000200A1" w:rsidP="00EC41FE">
            <w:r w:rsidRPr="00DD079C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0200A1" w:rsidRPr="00D26314" w14:paraId="3019DDCB" w14:textId="77777777" w:rsidTr="000200A1">
        <w:trPr>
          <w:cantSplit/>
        </w:trPr>
        <w:tc>
          <w:tcPr>
            <w:tcW w:w="792" w:type="dxa"/>
          </w:tcPr>
          <w:p w14:paraId="79E3FFB5" w14:textId="50ABE41C" w:rsidR="000200A1" w:rsidRDefault="000200A1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314" w:type="dxa"/>
          </w:tcPr>
          <w:p w14:paraId="3AD5BF10" w14:textId="74FD2AC8" w:rsidR="000200A1" w:rsidRPr="00D26314" w:rsidRDefault="000200A1" w:rsidP="00EC41FE">
            <w:pPr>
              <w:rPr>
                <w:sz w:val="24"/>
                <w:szCs w:val="24"/>
              </w:rPr>
            </w:pPr>
            <w:r w:rsidRPr="000200A1">
              <w:rPr>
                <w:sz w:val="24"/>
                <w:szCs w:val="24"/>
              </w:rPr>
              <w:t>ПК-20: способностью проводить эксперименты по заданным методикам с обработкой и анализом результатов, составлять описания проводимых исследований и подготавливать данные для составления научных обзоров и публикаций</w:t>
            </w:r>
          </w:p>
        </w:tc>
        <w:tc>
          <w:tcPr>
            <w:tcW w:w="2175" w:type="dxa"/>
          </w:tcPr>
          <w:p w14:paraId="350F897A" w14:textId="09061849" w:rsidR="000200A1" w:rsidRPr="004B4AF5" w:rsidRDefault="000200A1" w:rsidP="00EC41FE">
            <w:pPr>
              <w:rPr>
                <w:b/>
                <w:i/>
                <w:sz w:val="24"/>
                <w:szCs w:val="24"/>
              </w:rPr>
            </w:pPr>
            <w:r w:rsidRPr="00DD079C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  <w:tr w:rsidR="000200A1" w:rsidRPr="00D26314" w14:paraId="493E5B62" w14:textId="77777777" w:rsidTr="000200A1">
        <w:trPr>
          <w:cantSplit/>
        </w:trPr>
        <w:tc>
          <w:tcPr>
            <w:tcW w:w="792" w:type="dxa"/>
          </w:tcPr>
          <w:p w14:paraId="66925D0B" w14:textId="6D5AE8B3" w:rsidR="000200A1" w:rsidRDefault="000200A1" w:rsidP="00EC41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314" w:type="dxa"/>
          </w:tcPr>
          <w:p w14:paraId="180866A9" w14:textId="58D0248B" w:rsidR="000200A1" w:rsidRPr="00D26314" w:rsidRDefault="000200A1" w:rsidP="00EC41FE">
            <w:pPr>
              <w:rPr>
                <w:sz w:val="24"/>
                <w:szCs w:val="24"/>
              </w:rPr>
            </w:pPr>
            <w:r w:rsidRPr="000200A1">
              <w:rPr>
                <w:sz w:val="24"/>
                <w:szCs w:val="24"/>
              </w:rPr>
              <w:t>ПК-21: способностью принимать участие в работах по составлению научных отчетов по выполненному заданию и во внедрении результатов исследований и разработок в области метрологии, технического регулирования и управления качеством</w:t>
            </w:r>
          </w:p>
        </w:tc>
        <w:tc>
          <w:tcPr>
            <w:tcW w:w="2175" w:type="dxa"/>
          </w:tcPr>
          <w:p w14:paraId="155717F2" w14:textId="49DE51BB" w:rsidR="000200A1" w:rsidRPr="004B4AF5" w:rsidRDefault="000200A1" w:rsidP="00EC41FE">
            <w:pPr>
              <w:rPr>
                <w:b/>
                <w:i/>
                <w:sz w:val="24"/>
                <w:szCs w:val="24"/>
              </w:rPr>
            </w:pPr>
            <w:r w:rsidRPr="00DD079C">
              <w:rPr>
                <w:b/>
                <w:i/>
                <w:sz w:val="24"/>
                <w:szCs w:val="24"/>
              </w:rPr>
              <w:t>сформировано</w:t>
            </w:r>
          </w:p>
        </w:tc>
      </w:tr>
    </w:tbl>
    <w:p w14:paraId="7943FA81" w14:textId="77777777" w:rsidR="00875B1E" w:rsidRDefault="00875B1E" w:rsidP="00875B1E">
      <w:pPr>
        <w:rPr>
          <w:sz w:val="28"/>
          <w:szCs w:val="28"/>
        </w:rPr>
      </w:pPr>
    </w:p>
    <w:p w14:paraId="3FEE2498" w14:textId="77777777" w:rsidR="00875B1E" w:rsidRDefault="00875B1E" w:rsidP="00875B1E"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</w:t>
      </w: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670"/>
        <w:gridCol w:w="5521"/>
      </w:tblGrid>
      <w:tr w:rsidR="00875B1E" w14:paraId="107E4D49" w14:textId="77777777" w:rsidTr="000200A1">
        <w:tc>
          <w:tcPr>
            <w:tcW w:w="4670" w:type="dxa"/>
          </w:tcPr>
          <w:p w14:paraId="0827AA92" w14:textId="77777777" w:rsidR="00875B1E" w:rsidRDefault="00875B1E" w:rsidP="00EC41FE">
            <w:pPr>
              <w:rPr>
                <w:sz w:val="28"/>
                <w:szCs w:val="28"/>
              </w:rPr>
            </w:pPr>
          </w:p>
        </w:tc>
        <w:tc>
          <w:tcPr>
            <w:tcW w:w="5521" w:type="dxa"/>
          </w:tcPr>
          <w:p w14:paraId="74C7699E" w14:textId="77777777" w:rsidR="00875B1E" w:rsidRPr="00443A2D" w:rsidRDefault="00875B1E" w:rsidP="00EC41FE">
            <w:pPr>
              <w:rPr>
                <w:sz w:val="24"/>
                <w:szCs w:val="28"/>
              </w:rPr>
            </w:pPr>
            <w:r w:rsidRPr="00443A2D">
              <w:rPr>
                <w:sz w:val="24"/>
                <w:szCs w:val="28"/>
              </w:rPr>
              <w:t xml:space="preserve">Руководитель практики </w:t>
            </w:r>
          </w:p>
          <w:p w14:paraId="212BD6A6" w14:textId="77777777" w:rsidR="00875B1E" w:rsidRPr="00443A2D" w:rsidRDefault="00875B1E" w:rsidP="00EC41FE">
            <w:pPr>
              <w:rPr>
                <w:sz w:val="24"/>
                <w:szCs w:val="28"/>
              </w:rPr>
            </w:pPr>
            <w:r w:rsidRPr="00443A2D">
              <w:rPr>
                <w:sz w:val="24"/>
                <w:szCs w:val="28"/>
              </w:rPr>
              <w:t>от предприятия/кафедры</w:t>
            </w:r>
          </w:p>
          <w:p w14:paraId="29D668B6" w14:textId="77777777" w:rsidR="00875B1E" w:rsidRPr="00443A2D" w:rsidRDefault="00875B1E" w:rsidP="00EC41FE">
            <w:pPr>
              <w:rPr>
                <w:sz w:val="24"/>
                <w:szCs w:val="28"/>
                <w:u w:val="single"/>
              </w:rPr>
            </w:pPr>
            <w:r w:rsidRPr="003778B0">
              <w:rPr>
                <w:sz w:val="24"/>
                <w:szCs w:val="28"/>
                <w:highlight w:val="yellow"/>
              </w:rPr>
              <w:t>ООО «Южный метрологический центр»</w:t>
            </w:r>
          </w:p>
          <w:p w14:paraId="217BCFC2" w14:textId="77777777" w:rsidR="00875B1E" w:rsidRPr="00443A2D" w:rsidRDefault="00875B1E" w:rsidP="00EC41FE">
            <w:pPr>
              <w:rPr>
                <w:sz w:val="28"/>
                <w:szCs w:val="28"/>
              </w:rPr>
            </w:pPr>
            <w:r w:rsidRPr="00443A2D">
              <w:rPr>
                <w:sz w:val="28"/>
                <w:szCs w:val="28"/>
              </w:rPr>
              <w:t>______________________________</w:t>
            </w:r>
            <w:r>
              <w:rPr>
                <w:sz w:val="28"/>
                <w:szCs w:val="28"/>
              </w:rPr>
              <w:t>_____</w:t>
            </w:r>
          </w:p>
          <w:p w14:paraId="25DDFD73" w14:textId="77777777" w:rsidR="00875B1E" w:rsidRPr="00303BC4" w:rsidRDefault="00875B1E" w:rsidP="00EC41FE">
            <w:pPr>
              <w:rPr>
                <w:sz w:val="16"/>
                <w:szCs w:val="16"/>
              </w:rPr>
            </w:pPr>
            <w:r w:rsidRPr="00303BC4">
              <w:rPr>
                <w:sz w:val="16"/>
                <w:szCs w:val="16"/>
              </w:rPr>
              <w:t xml:space="preserve">И.О. Фамилия  </w:t>
            </w:r>
            <w:r>
              <w:rPr>
                <w:sz w:val="16"/>
                <w:szCs w:val="16"/>
              </w:rPr>
              <w:t xml:space="preserve">                                     </w:t>
            </w:r>
            <w:r w:rsidRPr="00303BC4">
              <w:rPr>
                <w:sz w:val="16"/>
                <w:szCs w:val="16"/>
              </w:rPr>
              <w:t xml:space="preserve"> Подпись</w:t>
            </w:r>
          </w:p>
          <w:p w14:paraId="5050F28D" w14:textId="19C8A27E" w:rsidR="00875B1E" w:rsidRPr="00303BC4" w:rsidRDefault="000F5C07" w:rsidP="00EC41FE">
            <w:pPr>
              <w:jc w:val="right"/>
              <w:rPr>
                <w:sz w:val="22"/>
                <w:szCs w:val="22"/>
              </w:rPr>
            </w:pPr>
            <w:r w:rsidRPr="00CA7980">
              <w:rPr>
                <w:sz w:val="22"/>
                <w:szCs w:val="22"/>
              </w:rPr>
              <w:t>«</w:t>
            </w:r>
            <w:r w:rsidR="00AF0035">
              <w:rPr>
                <w:sz w:val="22"/>
                <w:szCs w:val="22"/>
              </w:rPr>
              <w:t>20</w:t>
            </w:r>
            <w:r w:rsidRPr="00CA7980">
              <w:rPr>
                <w:sz w:val="22"/>
                <w:szCs w:val="22"/>
              </w:rPr>
              <w:t xml:space="preserve">» </w:t>
            </w:r>
            <w:r w:rsidR="00F74712" w:rsidRPr="00CA7980">
              <w:rPr>
                <w:sz w:val="22"/>
                <w:szCs w:val="22"/>
              </w:rPr>
              <w:t>мая</w:t>
            </w:r>
            <w:r w:rsidRPr="00CA7980">
              <w:rPr>
                <w:sz w:val="22"/>
                <w:szCs w:val="22"/>
              </w:rPr>
              <w:t xml:space="preserve"> 202</w:t>
            </w:r>
            <w:r w:rsidR="00AF0035">
              <w:rPr>
                <w:sz w:val="22"/>
                <w:szCs w:val="22"/>
              </w:rPr>
              <w:t>4</w:t>
            </w:r>
            <w:r w:rsidRPr="00303BC4">
              <w:rPr>
                <w:sz w:val="22"/>
                <w:szCs w:val="22"/>
              </w:rPr>
              <w:t xml:space="preserve"> г.</w:t>
            </w:r>
          </w:p>
          <w:p w14:paraId="5FE9340A" w14:textId="77777777" w:rsidR="00875B1E" w:rsidRDefault="00875B1E" w:rsidP="00EC41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Pr="00CA7980">
              <w:rPr>
                <w:sz w:val="28"/>
                <w:szCs w:val="28"/>
                <w:highlight w:val="yellow"/>
              </w:rPr>
              <w:t>М.П.</w:t>
            </w:r>
          </w:p>
        </w:tc>
      </w:tr>
    </w:tbl>
    <w:p w14:paraId="5867A157" w14:textId="77777777" w:rsidR="00875B1E" w:rsidRDefault="00875B1E" w:rsidP="00875B1E"/>
    <w:p w14:paraId="0EBD7D65" w14:textId="040A3E9E" w:rsidR="00B75C40" w:rsidRDefault="00D040AA" w:rsidP="00B75C40">
      <w:pPr>
        <w:jc w:val="center"/>
        <w:rPr>
          <w:lang w:val="en-US" w:eastAsia="en-US"/>
        </w:rPr>
      </w:pPr>
      <w:r w:rsidRPr="000047F0">
        <w:rPr>
          <w:lang w:val="en-US" w:eastAsia="en-US"/>
        </w:rPr>
        <w:tab/>
      </w:r>
    </w:p>
    <w:p w14:paraId="1810E42E" w14:textId="77777777" w:rsidR="00B75C40" w:rsidRDefault="00B75C40">
      <w:pPr>
        <w:rPr>
          <w:lang w:val="en-US" w:eastAsia="en-US"/>
        </w:rPr>
      </w:pPr>
      <w:r>
        <w:rPr>
          <w:lang w:val="en-US" w:eastAsia="en-US"/>
        </w:rPr>
        <w:br w:type="page"/>
      </w:r>
    </w:p>
    <w:p w14:paraId="057C13A4" w14:textId="77777777" w:rsidR="00B75C40" w:rsidRDefault="00B75C40" w:rsidP="00B75C40">
      <w:pPr>
        <w:jc w:val="center"/>
        <w:rPr>
          <w:b/>
        </w:rPr>
      </w:pPr>
    </w:p>
    <w:p w14:paraId="1680331B" w14:textId="77777777" w:rsidR="00B75C40" w:rsidRDefault="00B75C40" w:rsidP="00B75C4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37B842B" wp14:editId="448A4352">
            <wp:extent cx="457200" cy="495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55B1D" w14:textId="77777777" w:rsidR="00B75C40" w:rsidRPr="00574B84" w:rsidRDefault="00B75C40" w:rsidP="00B75C40">
      <w:pPr>
        <w:spacing w:after="120"/>
        <w:jc w:val="center"/>
        <w:rPr>
          <w:spacing w:val="-8"/>
          <w:sz w:val="24"/>
          <w:szCs w:val="24"/>
        </w:rPr>
      </w:pPr>
      <w:r w:rsidRPr="00574B84">
        <w:rPr>
          <w:spacing w:val="-8"/>
          <w:sz w:val="24"/>
          <w:szCs w:val="24"/>
        </w:rPr>
        <w:t>МИНИСТЕРСТВО НАУКИ И ВЫСШЕГО ОБРАЗОВАНИЯ РОССИЙСКОЙ ФЕДЕРАЦИИ</w:t>
      </w:r>
    </w:p>
    <w:p w14:paraId="4CF54C3D" w14:textId="77777777" w:rsidR="00B75C40" w:rsidRPr="00574B84" w:rsidRDefault="00B75C40" w:rsidP="00B75C40">
      <w:pPr>
        <w:spacing w:after="120"/>
        <w:ind w:right="-6"/>
        <w:jc w:val="center"/>
        <w:rPr>
          <w:b/>
          <w:bCs/>
          <w:sz w:val="24"/>
          <w:szCs w:val="24"/>
        </w:rPr>
      </w:pPr>
      <w:r w:rsidRPr="00574B84">
        <w:rPr>
          <w:b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  <w:r w:rsidRPr="00574B84">
        <w:rPr>
          <w:b/>
          <w:bCs/>
          <w:sz w:val="24"/>
          <w:szCs w:val="24"/>
        </w:rPr>
        <w:br/>
        <w:t xml:space="preserve"> «ДОНСКОЙ ГОСУДАРСТВЕННЫЙ ТЕХНИЧЕСКИЙ УНИВЕРСИТЕТ»</w:t>
      </w:r>
    </w:p>
    <w:p w14:paraId="797A9ECB" w14:textId="77777777" w:rsidR="00B75C40" w:rsidRPr="00574B84" w:rsidRDefault="00B75C40" w:rsidP="00B75C40">
      <w:pPr>
        <w:spacing w:after="120"/>
        <w:jc w:val="center"/>
        <w:rPr>
          <w:b/>
          <w:bCs/>
          <w:sz w:val="24"/>
          <w:szCs w:val="24"/>
        </w:rPr>
      </w:pPr>
      <w:r w:rsidRPr="00574B84">
        <w:rPr>
          <w:b/>
          <w:bCs/>
          <w:sz w:val="24"/>
          <w:szCs w:val="24"/>
        </w:rPr>
        <w:t>(ДГТУ)</w:t>
      </w:r>
    </w:p>
    <w:p w14:paraId="702ABB64" w14:textId="77777777" w:rsidR="00B75C40" w:rsidRPr="00574B84" w:rsidRDefault="00B75C40" w:rsidP="00B75C40">
      <w:pPr>
        <w:jc w:val="center"/>
        <w:rPr>
          <w:b/>
          <w:bCs/>
          <w:sz w:val="24"/>
          <w:szCs w:val="24"/>
        </w:rPr>
      </w:pPr>
    </w:p>
    <w:p w14:paraId="3263F007" w14:textId="77777777" w:rsidR="00B75C40" w:rsidRPr="00574B84" w:rsidRDefault="00B75C40" w:rsidP="00B75C40">
      <w:pPr>
        <w:tabs>
          <w:tab w:val="left" w:pos="1418"/>
        </w:tabs>
        <w:jc w:val="both"/>
        <w:rPr>
          <w:sz w:val="24"/>
          <w:szCs w:val="24"/>
        </w:rPr>
      </w:pPr>
      <w:r w:rsidRPr="00574B84">
        <w:rPr>
          <w:sz w:val="24"/>
          <w:szCs w:val="24"/>
        </w:rPr>
        <w:t>Факультет</w:t>
      </w:r>
      <w:r w:rsidRPr="00574B84">
        <w:rPr>
          <w:sz w:val="24"/>
          <w:szCs w:val="24"/>
        </w:rPr>
        <w:tab/>
        <w:t>«</w:t>
      </w:r>
      <w:r w:rsidRPr="00574B84">
        <w:rPr>
          <w:rFonts w:eastAsia="Times New Roman CYR"/>
          <w:sz w:val="24"/>
          <w:szCs w:val="24"/>
        </w:rPr>
        <w:t>Приборостроение и техническое регулирование</w:t>
      </w:r>
      <w:r w:rsidRPr="00574B84">
        <w:rPr>
          <w:sz w:val="24"/>
          <w:szCs w:val="24"/>
        </w:rPr>
        <w:t>»</w:t>
      </w:r>
    </w:p>
    <w:p w14:paraId="3EFC0A65" w14:textId="77777777" w:rsidR="00B75C40" w:rsidRPr="00574B84" w:rsidRDefault="00B75C40" w:rsidP="00B75C40">
      <w:pPr>
        <w:tabs>
          <w:tab w:val="left" w:pos="1418"/>
        </w:tabs>
        <w:jc w:val="both"/>
        <w:rPr>
          <w:sz w:val="24"/>
          <w:szCs w:val="24"/>
        </w:rPr>
      </w:pPr>
      <w:r w:rsidRPr="00574B84">
        <w:rPr>
          <w:sz w:val="24"/>
          <w:szCs w:val="24"/>
        </w:rPr>
        <w:t>Кафедра</w:t>
      </w:r>
      <w:r w:rsidRPr="00574B84">
        <w:rPr>
          <w:sz w:val="24"/>
          <w:szCs w:val="24"/>
        </w:rPr>
        <w:tab/>
        <w:t>«</w:t>
      </w:r>
      <w:r w:rsidRPr="00574B84">
        <w:rPr>
          <w:rFonts w:eastAsia="Times New Roman CYR"/>
          <w:sz w:val="24"/>
          <w:szCs w:val="24"/>
        </w:rPr>
        <w:t>Управление качеством</w:t>
      </w:r>
      <w:r w:rsidRPr="00574B84">
        <w:rPr>
          <w:sz w:val="24"/>
          <w:szCs w:val="24"/>
        </w:rPr>
        <w:t>»</w:t>
      </w:r>
    </w:p>
    <w:tbl>
      <w:tblPr>
        <w:tblW w:w="4584" w:type="dxa"/>
        <w:tblInd w:w="4962" w:type="dxa"/>
        <w:tblLook w:val="01E0" w:firstRow="1" w:lastRow="1" w:firstColumn="1" w:lastColumn="1" w:noHBand="0" w:noVBand="0"/>
      </w:tblPr>
      <w:tblGrid>
        <w:gridCol w:w="1701"/>
        <w:gridCol w:w="2883"/>
      </w:tblGrid>
      <w:tr w:rsidR="00B75C40" w:rsidRPr="00574B84" w14:paraId="17644B51" w14:textId="77777777" w:rsidTr="002433D0">
        <w:tc>
          <w:tcPr>
            <w:tcW w:w="4584" w:type="dxa"/>
            <w:gridSpan w:val="2"/>
          </w:tcPr>
          <w:p w14:paraId="662793F7" w14:textId="77777777" w:rsidR="00B75C40" w:rsidRPr="00574B84" w:rsidRDefault="00B75C40" w:rsidP="002433D0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B75C40" w:rsidRPr="00574B84" w14:paraId="25DED4C7" w14:textId="77777777" w:rsidTr="002433D0">
        <w:trPr>
          <w:trHeight w:val="224"/>
        </w:trPr>
        <w:tc>
          <w:tcPr>
            <w:tcW w:w="1701" w:type="dxa"/>
            <w:hideMark/>
          </w:tcPr>
          <w:p w14:paraId="7DAA1B11" w14:textId="77777777" w:rsidR="00B75C40" w:rsidRPr="00574B84" w:rsidRDefault="00B75C40" w:rsidP="002433D0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Зав. кафедрой</w:t>
            </w:r>
          </w:p>
        </w:tc>
        <w:tc>
          <w:tcPr>
            <w:tcW w:w="2883" w:type="dxa"/>
            <w:hideMark/>
          </w:tcPr>
          <w:p w14:paraId="01DD67AC" w14:textId="77777777" w:rsidR="00B75C40" w:rsidRPr="00574B84" w:rsidRDefault="00B75C40" w:rsidP="002433D0">
            <w:pPr>
              <w:spacing w:line="300" w:lineRule="auto"/>
              <w:ind w:right="-61"/>
              <w:jc w:val="center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«Управление качеством»</w:t>
            </w:r>
          </w:p>
        </w:tc>
      </w:tr>
      <w:tr w:rsidR="00B75C40" w:rsidRPr="00574B84" w14:paraId="3038B0E8" w14:textId="77777777" w:rsidTr="002433D0">
        <w:trPr>
          <w:trHeight w:val="569"/>
        </w:trPr>
        <w:tc>
          <w:tcPr>
            <w:tcW w:w="1701" w:type="dxa"/>
            <w:vAlign w:val="bottom"/>
            <w:hideMark/>
          </w:tcPr>
          <w:p w14:paraId="70959EF9" w14:textId="77777777" w:rsidR="00B75C40" w:rsidRPr="00574B84" w:rsidRDefault="00B75C40" w:rsidP="002433D0">
            <w:pPr>
              <w:ind w:right="-62"/>
              <w:jc w:val="center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____________</w:t>
            </w:r>
          </w:p>
        </w:tc>
        <w:tc>
          <w:tcPr>
            <w:tcW w:w="2883" w:type="dxa"/>
            <w:vMerge w:val="restart"/>
            <w:vAlign w:val="center"/>
            <w:hideMark/>
          </w:tcPr>
          <w:p w14:paraId="3700AEA5" w14:textId="77777777" w:rsidR="00B75C40" w:rsidRPr="00574B84" w:rsidRDefault="00B75C40" w:rsidP="002433D0">
            <w:pPr>
              <w:ind w:right="-62"/>
              <w:jc w:val="center"/>
              <w:rPr>
                <w:sz w:val="24"/>
                <w:szCs w:val="24"/>
              </w:rPr>
            </w:pPr>
            <w:r w:rsidRPr="00574B84">
              <w:rPr>
                <w:sz w:val="24"/>
                <w:szCs w:val="24"/>
              </w:rPr>
              <w:t>В.П. Димитров</w:t>
            </w:r>
          </w:p>
        </w:tc>
      </w:tr>
      <w:tr w:rsidR="00B75C40" w14:paraId="0DCD6931" w14:textId="77777777" w:rsidTr="002433D0">
        <w:trPr>
          <w:trHeight w:val="74"/>
        </w:trPr>
        <w:tc>
          <w:tcPr>
            <w:tcW w:w="1701" w:type="dxa"/>
            <w:hideMark/>
          </w:tcPr>
          <w:p w14:paraId="09E77A45" w14:textId="77777777" w:rsidR="00B75C40" w:rsidRDefault="00B75C40" w:rsidP="002433D0">
            <w:pPr>
              <w:ind w:right="-61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14:paraId="104A4F35" w14:textId="77777777" w:rsidR="00B75C40" w:rsidRDefault="00B75C40" w:rsidP="002433D0"/>
        </w:tc>
      </w:tr>
      <w:tr w:rsidR="00B75C40" w14:paraId="3F6EDE39" w14:textId="77777777" w:rsidTr="002433D0">
        <w:tc>
          <w:tcPr>
            <w:tcW w:w="4584" w:type="dxa"/>
            <w:gridSpan w:val="2"/>
            <w:hideMark/>
          </w:tcPr>
          <w:p w14:paraId="1C49347A" w14:textId="4ECE2EE8" w:rsidR="00B75C40" w:rsidRPr="00574B84" w:rsidRDefault="00B75C40" w:rsidP="002433D0">
            <w:pPr>
              <w:spacing w:line="300" w:lineRule="auto"/>
              <w:ind w:right="-61"/>
              <w:jc w:val="center"/>
              <w:rPr>
                <w:sz w:val="24"/>
              </w:rPr>
            </w:pPr>
            <w:r w:rsidRPr="00574B84">
              <w:rPr>
                <w:sz w:val="24"/>
              </w:rPr>
              <w:t>«_____» _______________ 202</w:t>
            </w:r>
            <w:r w:rsidR="00AF0035">
              <w:rPr>
                <w:sz w:val="24"/>
              </w:rPr>
              <w:t>4</w:t>
            </w:r>
            <w:r w:rsidRPr="00574B84">
              <w:rPr>
                <w:sz w:val="24"/>
              </w:rPr>
              <w:t>г.</w:t>
            </w:r>
          </w:p>
        </w:tc>
      </w:tr>
    </w:tbl>
    <w:p w14:paraId="1B500980" w14:textId="77777777" w:rsidR="00B75C40" w:rsidRDefault="00B75C40" w:rsidP="00B75C40">
      <w:pPr>
        <w:spacing w:line="360" w:lineRule="auto"/>
        <w:jc w:val="center"/>
        <w:rPr>
          <w:b/>
        </w:rPr>
      </w:pPr>
    </w:p>
    <w:p w14:paraId="68893057" w14:textId="77777777" w:rsidR="00B75C40" w:rsidRPr="00574B84" w:rsidRDefault="00B75C40" w:rsidP="00B75C40">
      <w:pPr>
        <w:spacing w:line="360" w:lineRule="auto"/>
        <w:jc w:val="center"/>
        <w:rPr>
          <w:b/>
          <w:sz w:val="24"/>
        </w:rPr>
      </w:pPr>
      <w:r w:rsidRPr="00574B84">
        <w:rPr>
          <w:b/>
          <w:sz w:val="24"/>
        </w:rPr>
        <w:t>Рабочий график (план)проведения практической подготовки</w:t>
      </w:r>
    </w:p>
    <w:p w14:paraId="72106653" w14:textId="77777777" w:rsidR="00B75C40" w:rsidRPr="00574B84" w:rsidRDefault="00B75C40" w:rsidP="00B75C40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9"/>
        <w:gridCol w:w="4680"/>
      </w:tblGrid>
      <w:tr w:rsidR="00B75C40" w:rsidRPr="00574B84" w14:paraId="0B5F017C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6D7E" w14:textId="77777777" w:rsidR="00B75C40" w:rsidRPr="00574B84" w:rsidRDefault="00B75C40" w:rsidP="002433D0">
            <w:pPr>
              <w:jc w:val="center"/>
              <w:rPr>
                <w:b/>
                <w:bCs/>
                <w:sz w:val="24"/>
              </w:rPr>
            </w:pPr>
            <w:r w:rsidRPr="00574B84">
              <w:rPr>
                <w:b/>
                <w:bCs/>
                <w:sz w:val="24"/>
              </w:rPr>
              <w:t>№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77FA" w14:textId="77777777" w:rsidR="00B75C40" w:rsidRPr="00574B84" w:rsidRDefault="00B75C40" w:rsidP="002433D0">
            <w:pPr>
              <w:jc w:val="center"/>
              <w:rPr>
                <w:b/>
                <w:bCs/>
                <w:sz w:val="24"/>
              </w:rPr>
            </w:pPr>
            <w:r w:rsidRPr="00574B84">
              <w:rPr>
                <w:b/>
                <w:bCs/>
                <w:sz w:val="24"/>
              </w:rPr>
              <w:t>Мероприятие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9FBE" w14:textId="77777777" w:rsidR="00B75C40" w:rsidRPr="00574B84" w:rsidRDefault="00B75C40" w:rsidP="002433D0">
            <w:pPr>
              <w:jc w:val="center"/>
              <w:rPr>
                <w:b/>
                <w:bCs/>
                <w:sz w:val="24"/>
              </w:rPr>
            </w:pPr>
            <w:r w:rsidRPr="00574B84">
              <w:rPr>
                <w:b/>
                <w:bCs/>
                <w:sz w:val="24"/>
              </w:rPr>
              <w:t>Срок выполнения</w:t>
            </w:r>
          </w:p>
        </w:tc>
      </w:tr>
      <w:tr w:rsidR="00B75C40" w:rsidRPr="00574B84" w14:paraId="01FC3EC3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B422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5E21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19C4" w14:textId="77777777" w:rsidR="00B75C40" w:rsidRPr="00574B84" w:rsidRDefault="00B75C40" w:rsidP="002433D0">
            <w:pPr>
              <w:rPr>
                <w:sz w:val="24"/>
              </w:rPr>
            </w:pPr>
          </w:p>
        </w:tc>
      </w:tr>
      <w:tr w:rsidR="00B75C40" w:rsidRPr="00574B84" w14:paraId="4CDD4BB3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680D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490D1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8774" w14:textId="77777777" w:rsidR="00B75C40" w:rsidRPr="00574B84" w:rsidRDefault="00B75C40" w:rsidP="002433D0">
            <w:pPr>
              <w:rPr>
                <w:sz w:val="24"/>
              </w:rPr>
            </w:pPr>
          </w:p>
        </w:tc>
      </w:tr>
      <w:tr w:rsidR="00B75C40" w:rsidRPr="00574B84" w14:paraId="6EFF3EDC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F4B5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A610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7347" w14:textId="77777777" w:rsidR="00B75C40" w:rsidRPr="00574B84" w:rsidRDefault="00B75C40" w:rsidP="002433D0">
            <w:pPr>
              <w:rPr>
                <w:sz w:val="24"/>
              </w:rPr>
            </w:pPr>
          </w:p>
        </w:tc>
      </w:tr>
      <w:tr w:rsidR="00B75C40" w:rsidRPr="00574B84" w14:paraId="787E276E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767B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3091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E306" w14:textId="77777777" w:rsidR="00B75C40" w:rsidRPr="00574B84" w:rsidRDefault="00B75C40" w:rsidP="002433D0">
            <w:pPr>
              <w:rPr>
                <w:sz w:val="24"/>
              </w:rPr>
            </w:pPr>
          </w:p>
        </w:tc>
      </w:tr>
      <w:tr w:rsidR="00B75C40" w:rsidRPr="00574B84" w14:paraId="1C8013D0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A764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67B1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CC44" w14:textId="77777777" w:rsidR="00B75C40" w:rsidRPr="00574B84" w:rsidRDefault="00B75C40" w:rsidP="002433D0">
            <w:pPr>
              <w:rPr>
                <w:sz w:val="24"/>
              </w:rPr>
            </w:pPr>
          </w:p>
        </w:tc>
      </w:tr>
      <w:tr w:rsidR="00B75C40" w:rsidRPr="00574B84" w14:paraId="1A4640CD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D47F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0659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41B4" w14:textId="77777777" w:rsidR="00B75C40" w:rsidRPr="00574B84" w:rsidRDefault="00B75C40" w:rsidP="002433D0">
            <w:pPr>
              <w:rPr>
                <w:sz w:val="24"/>
              </w:rPr>
            </w:pPr>
          </w:p>
        </w:tc>
      </w:tr>
      <w:tr w:rsidR="00B75C40" w:rsidRPr="00574B84" w14:paraId="3429234B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CAF9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6569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3466" w14:textId="77777777" w:rsidR="00B75C40" w:rsidRPr="00574B84" w:rsidRDefault="00B75C40" w:rsidP="002433D0">
            <w:pPr>
              <w:rPr>
                <w:sz w:val="24"/>
              </w:rPr>
            </w:pPr>
          </w:p>
        </w:tc>
      </w:tr>
      <w:tr w:rsidR="00B75C40" w:rsidRPr="00574B84" w14:paraId="55708BFC" w14:textId="77777777" w:rsidTr="002433D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C000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8BF9" w14:textId="77777777" w:rsidR="00B75C40" w:rsidRPr="00574B84" w:rsidRDefault="00B75C40" w:rsidP="002433D0">
            <w:pPr>
              <w:rPr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D6B5" w14:textId="77777777" w:rsidR="00B75C40" w:rsidRPr="00574B84" w:rsidRDefault="00B75C40" w:rsidP="002433D0">
            <w:pPr>
              <w:rPr>
                <w:sz w:val="24"/>
              </w:rPr>
            </w:pPr>
          </w:p>
        </w:tc>
      </w:tr>
    </w:tbl>
    <w:p w14:paraId="59B71F28" w14:textId="77777777" w:rsidR="00B75C40" w:rsidRDefault="00B75C40" w:rsidP="00B75C40"/>
    <w:p w14:paraId="61332EDA" w14:textId="77777777" w:rsidR="00B75C40" w:rsidRPr="00574B84" w:rsidRDefault="00B75C40" w:rsidP="00B75C40">
      <w:pPr>
        <w:rPr>
          <w:sz w:val="24"/>
        </w:rPr>
      </w:pPr>
    </w:p>
    <w:p w14:paraId="03993B90" w14:textId="77777777" w:rsidR="00B75C40" w:rsidRPr="00574B84" w:rsidRDefault="00B75C40" w:rsidP="00B75C40">
      <w:pPr>
        <w:rPr>
          <w:sz w:val="24"/>
        </w:rPr>
      </w:pPr>
      <w:r w:rsidRPr="00574B84">
        <w:rPr>
          <w:sz w:val="24"/>
        </w:rPr>
        <w:t>Руководитель практической подготовки от предприятия:</w:t>
      </w:r>
    </w:p>
    <w:p w14:paraId="288EB90A" w14:textId="77777777" w:rsidR="00B75C40" w:rsidRPr="00574B84" w:rsidRDefault="00B75C40" w:rsidP="00B75C40">
      <w:pPr>
        <w:tabs>
          <w:tab w:val="left" w:pos="2268"/>
          <w:tab w:val="left" w:pos="4395"/>
        </w:tabs>
        <w:rPr>
          <w:sz w:val="24"/>
        </w:rPr>
      </w:pPr>
      <w:r w:rsidRPr="00574B84">
        <w:rPr>
          <w:sz w:val="24"/>
        </w:rPr>
        <w:t xml:space="preserve">____________________ </w:t>
      </w:r>
      <w:r w:rsidRPr="00574B84">
        <w:rPr>
          <w:sz w:val="24"/>
        </w:rPr>
        <w:tab/>
        <w:t>________________</w:t>
      </w:r>
      <w:r w:rsidRPr="00574B84">
        <w:rPr>
          <w:sz w:val="24"/>
        </w:rPr>
        <w:tab/>
      </w:r>
      <w:r w:rsidRPr="00574B84">
        <w:rPr>
          <w:sz w:val="24"/>
        </w:rPr>
        <w:tab/>
        <w:t>И.О. Фамилия</w:t>
      </w:r>
    </w:p>
    <w:p w14:paraId="065D712E" w14:textId="77777777" w:rsidR="00B75C40" w:rsidRDefault="00B75C40" w:rsidP="00B75C40">
      <w:pPr>
        <w:ind w:firstLine="426"/>
      </w:pPr>
      <w:r>
        <w:rPr>
          <w:sz w:val="16"/>
        </w:rPr>
        <w:t>Должность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подпись, дата</w:t>
      </w:r>
    </w:p>
    <w:p w14:paraId="49CB9C32" w14:textId="77777777" w:rsidR="00B75C40" w:rsidRPr="00574B84" w:rsidRDefault="00B75C40" w:rsidP="00B75C40">
      <w:pPr>
        <w:rPr>
          <w:sz w:val="24"/>
        </w:rPr>
      </w:pPr>
    </w:p>
    <w:p w14:paraId="233403A1" w14:textId="77777777" w:rsidR="00B75C40" w:rsidRPr="00574B84" w:rsidRDefault="00B75C40" w:rsidP="00B75C40">
      <w:pPr>
        <w:rPr>
          <w:sz w:val="24"/>
        </w:rPr>
      </w:pP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</w:r>
      <w:r w:rsidRPr="00574B84">
        <w:rPr>
          <w:sz w:val="24"/>
        </w:rPr>
        <w:tab/>
        <w:t>М.П.</w:t>
      </w:r>
    </w:p>
    <w:p w14:paraId="1D7C0CAF" w14:textId="77777777" w:rsidR="00B75C40" w:rsidRPr="00574B84" w:rsidRDefault="00B75C40" w:rsidP="00B75C40">
      <w:pPr>
        <w:tabs>
          <w:tab w:val="left" w:pos="2268"/>
          <w:tab w:val="left" w:pos="5670"/>
          <w:tab w:val="left" w:pos="8647"/>
        </w:tabs>
        <w:rPr>
          <w:sz w:val="24"/>
        </w:rPr>
      </w:pPr>
      <w:r w:rsidRPr="00574B84">
        <w:rPr>
          <w:sz w:val="24"/>
        </w:rPr>
        <w:t>Руководитель практической подготовки от ДГТУ</w:t>
      </w:r>
    </w:p>
    <w:p w14:paraId="3AFF5D35" w14:textId="77777777" w:rsidR="00B75C40" w:rsidRPr="00574B84" w:rsidRDefault="00B75C40" w:rsidP="00B75C40">
      <w:pPr>
        <w:tabs>
          <w:tab w:val="left" w:pos="2268"/>
          <w:tab w:val="left" w:pos="4395"/>
        </w:tabs>
        <w:rPr>
          <w:sz w:val="24"/>
        </w:rPr>
      </w:pPr>
      <w:r w:rsidRPr="00574B84">
        <w:rPr>
          <w:sz w:val="24"/>
        </w:rPr>
        <w:t xml:space="preserve">____________________ </w:t>
      </w:r>
      <w:r w:rsidRPr="00574B84">
        <w:rPr>
          <w:sz w:val="24"/>
        </w:rPr>
        <w:tab/>
        <w:t>________________</w:t>
      </w:r>
      <w:r w:rsidRPr="00574B84">
        <w:rPr>
          <w:sz w:val="24"/>
        </w:rPr>
        <w:tab/>
      </w:r>
      <w:r w:rsidRPr="00574B84">
        <w:rPr>
          <w:sz w:val="24"/>
        </w:rPr>
        <w:tab/>
        <w:t>И.О. Фамилия</w:t>
      </w:r>
    </w:p>
    <w:p w14:paraId="71A7869A" w14:textId="77777777" w:rsidR="00B75C40" w:rsidRDefault="00B75C40" w:rsidP="00B75C40">
      <w:pPr>
        <w:ind w:firstLine="426"/>
      </w:pPr>
      <w:r>
        <w:rPr>
          <w:sz w:val="16"/>
        </w:rPr>
        <w:t>Должность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подпись, дата</w:t>
      </w:r>
    </w:p>
    <w:p w14:paraId="42E3C5AB" w14:textId="77777777" w:rsidR="00B75C40" w:rsidRPr="00574B84" w:rsidRDefault="00B75C40" w:rsidP="00B75C40">
      <w:pPr>
        <w:tabs>
          <w:tab w:val="left" w:pos="1701"/>
          <w:tab w:val="left" w:pos="4536"/>
          <w:tab w:val="left" w:pos="7371"/>
        </w:tabs>
        <w:rPr>
          <w:sz w:val="24"/>
        </w:rPr>
      </w:pPr>
    </w:p>
    <w:p w14:paraId="3723178D" w14:textId="77777777" w:rsidR="00B75C40" w:rsidRPr="00574B84" w:rsidRDefault="00B75C40" w:rsidP="00B75C40">
      <w:pPr>
        <w:rPr>
          <w:sz w:val="24"/>
        </w:rPr>
      </w:pPr>
      <w:r w:rsidRPr="00574B84">
        <w:rPr>
          <w:sz w:val="24"/>
        </w:rPr>
        <w:t>Оценка</w:t>
      </w:r>
      <w:r w:rsidRPr="00574B84">
        <w:rPr>
          <w:sz w:val="24"/>
        </w:rPr>
        <w:tab/>
        <w:t>______________________</w:t>
      </w:r>
      <w:r w:rsidRPr="00574B84">
        <w:rPr>
          <w:sz w:val="24"/>
        </w:rPr>
        <w:tab/>
      </w:r>
      <w:r w:rsidRPr="00574B84">
        <w:rPr>
          <w:sz w:val="24"/>
        </w:rPr>
        <w:tab/>
        <w:t>__________</w:t>
      </w:r>
      <w:r w:rsidRPr="00574B84">
        <w:rPr>
          <w:sz w:val="24"/>
        </w:rPr>
        <w:tab/>
        <w:t>____________________</w:t>
      </w:r>
    </w:p>
    <w:p w14:paraId="584B3B50" w14:textId="77777777" w:rsidR="00B75C40" w:rsidRDefault="00B75C40" w:rsidP="00B75C40">
      <w:pPr>
        <w:tabs>
          <w:tab w:val="left" w:pos="5387"/>
          <w:tab w:val="left" w:pos="7230"/>
        </w:tabs>
        <w:rPr>
          <w:sz w:val="16"/>
        </w:rPr>
      </w:pPr>
      <w:r>
        <w:rPr>
          <w:sz w:val="16"/>
        </w:rPr>
        <w:tab/>
        <w:t>дата</w:t>
      </w:r>
      <w:r>
        <w:rPr>
          <w:sz w:val="16"/>
        </w:rPr>
        <w:tab/>
        <w:t>подпись</w:t>
      </w:r>
    </w:p>
    <w:p w14:paraId="592F43A7" w14:textId="77777777" w:rsidR="00B75C40" w:rsidRDefault="00B75C40" w:rsidP="00B75C40">
      <w:pPr>
        <w:jc w:val="center"/>
      </w:pPr>
    </w:p>
    <w:p w14:paraId="05434479" w14:textId="77777777" w:rsidR="00B75C40" w:rsidRDefault="00B75C40" w:rsidP="00B75C40">
      <w:pPr>
        <w:jc w:val="center"/>
      </w:pPr>
    </w:p>
    <w:p w14:paraId="00A69187" w14:textId="77777777" w:rsidR="00B75C40" w:rsidRPr="00574B84" w:rsidRDefault="00B75C40" w:rsidP="00B75C40">
      <w:pPr>
        <w:jc w:val="center"/>
        <w:rPr>
          <w:sz w:val="24"/>
        </w:rPr>
      </w:pPr>
      <w:r w:rsidRPr="00574B84">
        <w:rPr>
          <w:sz w:val="24"/>
        </w:rPr>
        <w:t>Ростов-на-Дону</w:t>
      </w:r>
    </w:p>
    <w:p w14:paraId="1129AB08" w14:textId="64F3A336" w:rsidR="00B75C40" w:rsidRPr="00574B84" w:rsidRDefault="00B75C40" w:rsidP="00B75C40">
      <w:pPr>
        <w:jc w:val="center"/>
        <w:rPr>
          <w:sz w:val="24"/>
        </w:rPr>
      </w:pPr>
      <w:r w:rsidRPr="00574B84">
        <w:rPr>
          <w:sz w:val="24"/>
        </w:rPr>
        <w:t>202</w:t>
      </w:r>
      <w:r w:rsidR="00AF0035">
        <w:rPr>
          <w:sz w:val="24"/>
        </w:rPr>
        <w:t>4</w:t>
      </w:r>
    </w:p>
    <w:p w14:paraId="3AAE1510" w14:textId="06931439" w:rsidR="00D040AA" w:rsidRPr="000047F0" w:rsidRDefault="00B75C40" w:rsidP="00B75C40">
      <w:pPr>
        <w:tabs>
          <w:tab w:val="left" w:pos="5670"/>
        </w:tabs>
        <w:rPr>
          <w:lang w:val="en-US" w:eastAsia="en-US"/>
        </w:rPr>
        <w:sectPr w:rsidR="00D040AA" w:rsidRPr="000047F0" w:rsidSect="00654597">
          <w:headerReference w:type="even" r:id="rId10"/>
          <w:footerReference w:type="even" r:id="rId11"/>
          <w:footerReference w:type="default" r:id="rId12"/>
          <w:footerReference w:type="first" r:id="rId13"/>
          <w:pgSz w:w="11906" w:h="16838" w:code="9"/>
          <w:pgMar w:top="284" w:right="566" w:bottom="142" w:left="1134" w:header="11" w:footer="720" w:gutter="0"/>
          <w:pgNumType w:start="4"/>
          <w:cols w:space="720"/>
          <w:titlePg/>
        </w:sectPr>
      </w:pPr>
      <w:r w:rsidRPr="000047F0">
        <w:rPr>
          <w:lang w:val="en-US" w:eastAsia="en-US"/>
        </w:rPr>
        <w:tab/>
      </w:r>
    </w:p>
    <w:p w14:paraId="751125A8" w14:textId="33F98FEC" w:rsidR="00474B04" w:rsidRDefault="00D90FC2" w:rsidP="0099691A">
      <w:pPr>
        <w:spacing w:before="200" w:line="360" w:lineRule="auto"/>
        <w:ind w:firstLine="709"/>
        <w:jc w:val="center"/>
        <w:rPr>
          <w:b/>
          <w:sz w:val="28"/>
          <w:szCs w:val="28"/>
        </w:rPr>
      </w:pPr>
      <w:r w:rsidRPr="00D90FC2">
        <w:rPr>
          <w:b/>
          <w:sz w:val="32"/>
          <w:szCs w:val="32"/>
        </w:rPr>
        <w:lastRenderedPageBreak/>
        <w:t>Содержание</w:t>
      </w:r>
      <w:r w:rsidR="009C0AFA">
        <w:rPr>
          <w:b/>
          <w:sz w:val="28"/>
          <w:szCs w:val="28"/>
        </w:rPr>
        <w:t xml:space="preserve"> </w:t>
      </w:r>
    </w:p>
    <w:tbl>
      <w:tblPr>
        <w:tblStyle w:val="af6"/>
        <w:tblW w:w="9718" w:type="dxa"/>
        <w:tblInd w:w="1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8332"/>
        <w:gridCol w:w="850"/>
      </w:tblGrid>
      <w:tr w:rsidR="00BA397D" w14:paraId="7786A6F9" w14:textId="77777777" w:rsidTr="00B376FA">
        <w:tc>
          <w:tcPr>
            <w:tcW w:w="8868" w:type="dxa"/>
            <w:gridSpan w:val="2"/>
          </w:tcPr>
          <w:p w14:paraId="0BB7CEF7" w14:textId="53E45D66" w:rsidR="00BA397D" w:rsidRDefault="00D90FC2" w:rsidP="00BA39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66B5">
              <w:rPr>
                <w:sz w:val="28"/>
                <w:szCs w:val="28"/>
              </w:rPr>
              <w:t>Введение</w:t>
            </w:r>
          </w:p>
        </w:tc>
        <w:tc>
          <w:tcPr>
            <w:tcW w:w="850" w:type="dxa"/>
            <w:vAlign w:val="bottom"/>
          </w:tcPr>
          <w:p w14:paraId="258B9959" w14:textId="137F5F49" w:rsidR="00BA397D" w:rsidRDefault="00B376FA" w:rsidP="00BA397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397D" w14:paraId="49435BCE" w14:textId="77777777" w:rsidTr="00B376FA">
        <w:tc>
          <w:tcPr>
            <w:tcW w:w="536" w:type="dxa"/>
            <w:vAlign w:val="center"/>
          </w:tcPr>
          <w:p w14:paraId="03C08EC7" w14:textId="77777777" w:rsidR="00BA397D" w:rsidRPr="00875B1E" w:rsidRDefault="00BA397D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1</w:t>
            </w:r>
          </w:p>
        </w:tc>
        <w:tc>
          <w:tcPr>
            <w:tcW w:w="8332" w:type="dxa"/>
          </w:tcPr>
          <w:p w14:paraId="0D322690" w14:textId="3592BAAB" w:rsidR="00BA397D" w:rsidRPr="00875B1E" w:rsidRDefault="008E7A38" w:rsidP="00BA397D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Аналитический обзор источников</w:t>
            </w:r>
          </w:p>
        </w:tc>
        <w:tc>
          <w:tcPr>
            <w:tcW w:w="850" w:type="dxa"/>
            <w:vAlign w:val="center"/>
          </w:tcPr>
          <w:p w14:paraId="57FE139D" w14:textId="31F12A57" w:rsidR="00BA397D" w:rsidRPr="00C06FC3" w:rsidRDefault="00B376FA" w:rsidP="00B376FA">
            <w:pPr>
              <w:spacing w:line="360" w:lineRule="auto"/>
              <w:jc w:val="center"/>
              <w:rPr>
                <w:sz w:val="18"/>
                <w:szCs w:val="18"/>
                <w:highlight w:val="yellow"/>
              </w:rPr>
            </w:pPr>
            <w:r w:rsidRPr="00C06FC3">
              <w:rPr>
                <w:sz w:val="18"/>
                <w:szCs w:val="18"/>
                <w:highlight w:val="yellow"/>
              </w:rPr>
              <w:t>№стр</w:t>
            </w:r>
          </w:p>
        </w:tc>
      </w:tr>
      <w:tr w:rsidR="00B376FA" w14:paraId="514CE4BA" w14:textId="77777777" w:rsidTr="00DC22D9">
        <w:tc>
          <w:tcPr>
            <w:tcW w:w="536" w:type="dxa"/>
            <w:vAlign w:val="center"/>
          </w:tcPr>
          <w:p w14:paraId="3825CBA6" w14:textId="77777777" w:rsidR="00B376FA" w:rsidRPr="00875B1E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2</w:t>
            </w:r>
          </w:p>
        </w:tc>
        <w:tc>
          <w:tcPr>
            <w:tcW w:w="8332" w:type="dxa"/>
          </w:tcPr>
          <w:p w14:paraId="1D0262AB" w14:textId="04700E18" w:rsidR="00B376FA" w:rsidRPr="00875B1E" w:rsidRDefault="00B376FA" w:rsidP="008E7A38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Анализ системы менеджмента качества предприятия</w:t>
            </w:r>
          </w:p>
        </w:tc>
        <w:tc>
          <w:tcPr>
            <w:tcW w:w="850" w:type="dxa"/>
            <w:vAlign w:val="center"/>
          </w:tcPr>
          <w:p w14:paraId="7F8FF8E8" w14:textId="1677E73B" w:rsidR="00B376FA" w:rsidRPr="00C06FC3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C06FC3">
              <w:rPr>
                <w:sz w:val="18"/>
                <w:szCs w:val="18"/>
                <w:highlight w:val="yellow"/>
              </w:rPr>
              <w:t>№стр</w:t>
            </w:r>
          </w:p>
        </w:tc>
      </w:tr>
      <w:tr w:rsidR="00B376FA" w14:paraId="02AC7E57" w14:textId="77777777" w:rsidTr="00DC22D9">
        <w:tc>
          <w:tcPr>
            <w:tcW w:w="536" w:type="dxa"/>
            <w:vAlign w:val="center"/>
          </w:tcPr>
          <w:p w14:paraId="5AD9D86C" w14:textId="77777777" w:rsidR="00B376FA" w:rsidRPr="00875B1E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3</w:t>
            </w:r>
          </w:p>
        </w:tc>
        <w:tc>
          <w:tcPr>
            <w:tcW w:w="8332" w:type="dxa"/>
          </w:tcPr>
          <w:p w14:paraId="72509800" w14:textId="1F4093A1" w:rsidR="00B376FA" w:rsidRPr="00875B1E" w:rsidRDefault="00B376FA" w:rsidP="00BA397D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Анализ метрологического обеспечения производства</w:t>
            </w:r>
          </w:p>
        </w:tc>
        <w:tc>
          <w:tcPr>
            <w:tcW w:w="850" w:type="dxa"/>
            <w:vAlign w:val="center"/>
          </w:tcPr>
          <w:p w14:paraId="18E42001" w14:textId="10EE723E" w:rsidR="00B376FA" w:rsidRPr="00C06FC3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C06FC3">
              <w:rPr>
                <w:sz w:val="18"/>
                <w:szCs w:val="18"/>
                <w:highlight w:val="yellow"/>
              </w:rPr>
              <w:t>№стр</w:t>
            </w:r>
          </w:p>
        </w:tc>
      </w:tr>
      <w:tr w:rsidR="00B376FA" w14:paraId="71DC1FF5" w14:textId="77777777" w:rsidTr="00DC22D9">
        <w:tc>
          <w:tcPr>
            <w:tcW w:w="536" w:type="dxa"/>
            <w:vAlign w:val="center"/>
          </w:tcPr>
          <w:p w14:paraId="68305F1B" w14:textId="0B6C459B" w:rsidR="00B376FA" w:rsidRPr="00875B1E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4</w:t>
            </w:r>
          </w:p>
        </w:tc>
        <w:tc>
          <w:tcPr>
            <w:tcW w:w="8332" w:type="dxa"/>
          </w:tcPr>
          <w:p w14:paraId="22BD6C3F" w14:textId="2D8F06ED" w:rsidR="00B376FA" w:rsidRPr="00875B1E" w:rsidRDefault="00B376FA" w:rsidP="00BA397D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Анализ объекта производства</w:t>
            </w:r>
          </w:p>
        </w:tc>
        <w:tc>
          <w:tcPr>
            <w:tcW w:w="850" w:type="dxa"/>
            <w:vAlign w:val="center"/>
          </w:tcPr>
          <w:p w14:paraId="57EE73C5" w14:textId="26A163A8" w:rsidR="00B376FA" w:rsidRPr="00C06FC3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C06FC3">
              <w:rPr>
                <w:sz w:val="18"/>
                <w:szCs w:val="18"/>
                <w:highlight w:val="yellow"/>
              </w:rPr>
              <w:t>№стр</w:t>
            </w:r>
          </w:p>
        </w:tc>
      </w:tr>
      <w:tr w:rsidR="00B376FA" w14:paraId="3C7E0E5B" w14:textId="77777777" w:rsidTr="00DC22D9">
        <w:tc>
          <w:tcPr>
            <w:tcW w:w="536" w:type="dxa"/>
            <w:vAlign w:val="center"/>
          </w:tcPr>
          <w:p w14:paraId="60C27353" w14:textId="35E24A97" w:rsidR="00B376FA" w:rsidRPr="00875B1E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5</w:t>
            </w:r>
          </w:p>
        </w:tc>
        <w:tc>
          <w:tcPr>
            <w:tcW w:w="8332" w:type="dxa"/>
          </w:tcPr>
          <w:p w14:paraId="1ECF17D0" w14:textId="243BAB58" w:rsidR="00B376FA" w:rsidRPr="00875B1E" w:rsidRDefault="00B376FA" w:rsidP="00BA397D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Описание конструкции используемых СИ</w:t>
            </w:r>
          </w:p>
        </w:tc>
        <w:tc>
          <w:tcPr>
            <w:tcW w:w="850" w:type="dxa"/>
            <w:vAlign w:val="center"/>
          </w:tcPr>
          <w:p w14:paraId="09D1462E" w14:textId="1878E12D" w:rsidR="00B376FA" w:rsidRPr="00C06FC3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C06FC3">
              <w:rPr>
                <w:sz w:val="18"/>
                <w:szCs w:val="18"/>
                <w:highlight w:val="yellow"/>
              </w:rPr>
              <w:t>№стр</w:t>
            </w:r>
          </w:p>
        </w:tc>
      </w:tr>
      <w:tr w:rsidR="00B376FA" w14:paraId="3B3B2AA0" w14:textId="77777777" w:rsidTr="00DC22D9">
        <w:tc>
          <w:tcPr>
            <w:tcW w:w="536" w:type="dxa"/>
            <w:vAlign w:val="center"/>
          </w:tcPr>
          <w:p w14:paraId="65FDB690" w14:textId="7720D914" w:rsidR="00B376FA" w:rsidRPr="00875B1E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6</w:t>
            </w:r>
          </w:p>
        </w:tc>
        <w:tc>
          <w:tcPr>
            <w:tcW w:w="8332" w:type="dxa"/>
          </w:tcPr>
          <w:p w14:paraId="5151918C" w14:textId="3386AA85" w:rsidR="00B376FA" w:rsidRPr="00875B1E" w:rsidRDefault="00B376FA" w:rsidP="008E7A38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Анализ процедуры аккредитации</w:t>
            </w:r>
          </w:p>
        </w:tc>
        <w:tc>
          <w:tcPr>
            <w:tcW w:w="850" w:type="dxa"/>
            <w:vAlign w:val="center"/>
          </w:tcPr>
          <w:p w14:paraId="41497C87" w14:textId="70633736" w:rsidR="00B376FA" w:rsidRPr="00C06FC3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C06FC3">
              <w:rPr>
                <w:sz w:val="18"/>
                <w:szCs w:val="18"/>
                <w:highlight w:val="yellow"/>
              </w:rPr>
              <w:t>№стр</w:t>
            </w:r>
          </w:p>
        </w:tc>
      </w:tr>
      <w:tr w:rsidR="00B376FA" w14:paraId="52C77B5F" w14:textId="77777777" w:rsidTr="00DC22D9">
        <w:tc>
          <w:tcPr>
            <w:tcW w:w="536" w:type="dxa"/>
            <w:vAlign w:val="center"/>
          </w:tcPr>
          <w:p w14:paraId="562B2BE6" w14:textId="2EE2C912" w:rsidR="00B376FA" w:rsidRPr="00875B1E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7</w:t>
            </w:r>
          </w:p>
        </w:tc>
        <w:tc>
          <w:tcPr>
            <w:tcW w:w="8332" w:type="dxa"/>
          </w:tcPr>
          <w:p w14:paraId="51400213" w14:textId="71EEAA5C" w:rsidR="00B376FA" w:rsidRPr="00875B1E" w:rsidRDefault="00B376FA" w:rsidP="00BA397D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Поиск причин несоответствий на производстве</w:t>
            </w:r>
          </w:p>
        </w:tc>
        <w:tc>
          <w:tcPr>
            <w:tcW w:w="850" w:type="dxa"/>
            <w:vAlign w:val="center"/>
          </w:tcPr>
          <w:p w14:paraId="1F9C85D8" w14:textId="294A17D7" w:rsidR="00B376FA" w:rsidRPr="00C06FC3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C06FC3">
              <w:rPr>
                <w:sz w:val="18"/>
                <w:szCs w:val="18"/>
                <w:highlight w:val="yellow"/>
              </w:rPr>
              <w:t>№стр</w:t>
            </w:r>
          </w:p>
        </w:tc>
      </w:tr>
      <w:tr w:rsidR="00B376FA" w14:paraId="69B61177" w14:textId="77777777" w:rsidTr="00DC22D9">
        <w:tc>
          <w:tcPr>
            <w:tcW w:w="536" w:type="dxa"/>
            <w:vAlign w:val="center"/>
          </w:tcPr>
          <w:p w14:paraId="518FDB02" w14:textId="4D488577" w:rsidR="00B376FA" w:rsidRPr="00875B1E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8</w:t>
            </w:r>
          </w:p>
        </w:tc>
        <w:tc>
          <w:tcPr>
            <w:tcW w:w="8332" w:type="dxa"/>
          </w:tcPr>
          <w:p w14:paraId="16D1AF93" w14:textId="70869651" w:rsidR="00B376FA" w:rsidRPr="00875B1E" w:rsidRDefault="00B376FA" w:rsidP="00BA397D">
            <w:pPr>
              <w:spacing w:line="360" w:lineRule="auto"/>
              <w:jc w:val="both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Правила сертификации/декларирования объектов производства</w:t>
            </w:r>
          </w:p>
        </w:tc>
        <w:tc>
          <w:tcPr>
            <w:tcW w:w="850" w:type="dxa"/>
            <w:vAlign w:val="center"/>
          </w:tcPr>
          <w:p w14:paraId="054957B3" w14:textId="1A816B73" w:rsidR="00B376FA" w:rsidRPr="00C06FC3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C06FC3">
              <w:rPr>
                <w:sz w:val="18"/>
                <w:szCs w:val="18"/>
                <w:highlight w:val="yellow"/>
              </w:rPr>
              <w:t>№стр</w:t>
            </w:r>
          </w:p>
        </w:tc>
      </w:tr>
      <w:tr w:rsidR="00B376FA" w14:paraId="386D0846" w14:textId="77777777" w:rsidTr="00DC22D9">
        <w:tc>
          <w:tcPr>
            <w:tcW w:w="536" w:type="dxa"/>
            <w:vAlign w:val="center"/>
          </w:tcPr>
          <w:p w14:paraId="0F73B32D" w14:textId="7234FC78" w:rsidR="00B376FA" w:rsidRPr="00875B1E" w:rsidRDefault="00B376FA" w:rsidP="00BA397D">
            <w:pPr>
              <w:spacing w:line="360" w:lineRule="auto"/>
              <w:jc w:val="right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9</w:t>
            </w:r>
          </w:p>
        </w:tc>
        <w:tc>
          <w:tcPr>
            <w:tcW w:w="8332" w:type="dxa"/>
          </w:tcPr>
          <w:p w14:paraId="64AD899B" w14:textId="30EDD3CA" w:rsidR="00B376FA" w:rsidRPr="00875B1E" w:rsidRDefault="00B376FA" w:rsidP="00875B1E">
            <w:pPr>
              <w:jc w:val="both"/>
              <w:rPr>
                <w:sz w:val="28"/>
                <w:szCs w:val="28"/>
                <w:highlight w:val="yellow"/>
              </w:rPr>
            </w:pPr>
            <w:r w:rsidRPr="00875B1E">
              <w:rPr>
                <w:sz w:val="28"/>
                <w:szCs w:val="28"/>
                <w:highlight w:val="yellow"/>
              </w:rPr>
              <w:t>Анализ мероприятий по профилактике производственного травматизма и профессиональных заболеваний</w:t>
            </w:r>
          </w:p>
        </w:tc>
        <w:tc>
          <w:tcPr>
            <w:tcW w:w="850" w:type="dxa"/>
            <w:vAlign w:val="center"/>
          </w:tcPr>
          <w:p w14:paraId="7084F9B8" w14:textId="7203D42B" w:rsidR="00B376FA" w:rsidRPr="00C06FC3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C06FC3">
              <w:rPr>
                <w:sz w:val="18"/>
                <w:szCs w:val="18"/>
                <w:highlight w:val="yellow"/>
              </w:rPr>
              <w:t>№стр</w:t>
            </w:r>
          </w:p>
        </w:tc>
      </w:tr>
      <w:tr w:rsidR="00B376FA" w14:paraId="49CF3128" w14:textId="77777777" w:rsidTr="008537F4">
        <w:tc>
          <w:tcPr>
            <w:tcW w:w="8868" w:type="dxa"/>
            <w:gridSpan w:val="2"/>
          </w:tcPr>
          <w:p w14:paraId="3646FA3F" w14:textId="5FEDF6C0" w:rsidR="00B376FA" w:rsidRPr="003E66B5" w:rsidRDefault="00D90FC2" w:rsidP="00BA397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E66B5">
              <w:rPr>
                <w:sz w:val="28"/>
                <w:szCs w:val="28"/>
              </w:rPr>
              <w:t>Заключение</w:t>
            </w:r>
          </w:p>
        </w:tc>
        <w:tc>
          <w:tcPr>
            <w:tcW w:w="850" w:type="dxa"/>
            <w:vAlign w:val="center"/>
          </w:tcPr>
          <w:p w14:paraId="5BFB112F" w14:textId="426298FE" w:rsidR="00B376FA" w:rsidRPr="00C06FC3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C06FC3">
              <w:rPr>
                <w:sz w:val="18"/>
                <w:szCs w:val="18"/>
                <w:highlight w:val="yellow"/>
              </w:rPr>
              <w:t>№стр</w:t>
            </w:r>
          </w:p>
        </w:tc>
      </w:tr>
      <w:tr w:rsidR="00B376FA" w14:paraId="20D5E59C" w14:textId="77777777" w:rsidTr="008537F4">
        <w:tc>
          <w:tcPr>
            <w:tcW w:w="8868" w:type="dxa"/>
            <w:gridSpan w:val="2"/>
          </w:tcPr>
          <w:p w14:paraId="39EBDC02" w14:textId="47872CBF" w:rsidR="00B376FA" w:rsidRPr="003E66B5" w:rsidRDefault="00D90FC2" w:rsidP="00BA397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использованных информационных ресурсов</w:t>
            </w:r>
          </w:p>
        </w:tc>
        <w:tc>
          <w:tcPr>
            <w:tcW w:w="850" w:type="dxa"/>
            <w:vAlign w:val="center"/>
          </w:tcPr>
          <w:p w14:paraId="286409BA" w14:textId="5B94202A" w:rsidR="00B376FA" w:rsidRPr="00C06FC3" w:rsidRDefault="00B376FA" w:rsidP="00BA397D">
            <w:pPr>
              <w:spacing w:line="360" w:lineRule="auto"/>
              <w:jc w:val="center"/>
              <w:rPr>
                <w:sz w:val="28"/>
                <w:szCs w:val="28"/>
                <w:highlight w:val="yellow"/>
              </w:rPr>
            </w:pPr>
            <w:r w:rsidRPr="00C06FC3">
              <w:rPr>
                <w:sz w:val="18"/>
                <w:szCs w:val="18"/>
                <w:highlight w:val="yellow"/>
              </w:rPr>
              <w:t>№стр</w:t>
            </w:r>
          </w:p>
        </w:tc>
      </w:tr>
    </w:tbl>
    <w:p w14:paraId="6EC39891" w14:textId="77777777" w:rsidR="00F82C00" w:rsidRDefault="00F82C00" w:rsidP="003C64C4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60C0E4CA" w14:textId="53C0F64E" w:rsidR="00474B04" w:rsidRDefault="00474B04" w:rsidP="003E66B5">
      <w:pPr>
        <w:tabs>
          <w:tab w:val="left" w:pos="688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6DA40D0D" w14:textId="56214A8F" w:rsidR="003E66B5" w:rsidRDefault="00120EF4" w:rsidP="00120EF4">
      <w:pPr>
        <w:tabs>
          <w:tab w:val="left" w:pos="1632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243F7D13" w14:textId="77777777" w:rsidR="00120EF4" w:rsidRDefault="00120EF4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6F6B9CC" w14:textId="77777777" w:rsidR="00B15395" w:rsidRPr="00117D2C" w:rsidRDefault="00B15395" w:rsidP="00B15395">
      <w:pPr>
        <w:spacing w:after="240" w:line="480" w:lineRule="auto"/>
        <w:ind w:firstLine="709"/>
        <w:jc w:val="center"/>
        <w:rPr>
          <w:b/>
          <w:sz w:val="32"/>
          <w:szCs w:val="28"/>
        </w:rPr>
      </w:pPr>
      <w:r w:rsidRPr="00117D2C">
        <w:rPr>
          <w:b/>
          <w:sz w:val="32"/>
          <w:szCs w:val="28"/>
        </w:rPr>
        <w:lastRenderedPageBreak/>
        <w:t>Введение</w:t>
      </w:r>
    </w:p>
    <w:p w14:paraId="6242999B" w14:textId="77777777" w:rsidR="00B15395" w:rsidRDefault="00B15395" w:rsidP="00B15395">
      <w:pPr>
        <w:spacing w:line="360" w:lineRule="auto"/>
        <w:ind w:left="142" w:right="142" w:firstLine="709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300BA8A0" w14:textId="3E4E845B" w:rsidR="00B15395" w:rsidRPr="003A3213" w:rsidRDefault="00B15395" w:rsidP="00B15395">
      <w:pPr>
        <w:spacing w:line="360" w:lineRule="auto"/>
        <w:ind w:left="142" w:right="142" w:firstLine="709"/>
        <w:jc w:val="both"/>
      </w:pPr>
      <w:r>
        <w:rPr>
          <w:sz w:val="28"/>
          <w:szCs w:val="28"/>
        </w:rPr>
        <w:t>Обязательно во введении прописываются цели, задачи, объекты и предмет практики.</w:t>
      </w:r>
    </w:p>
    <w:p w14:paraId="4A50C962" w14:textId="77777777" w:rsidR="00B15395" w:rsidRDefault="00B15395" w:rsidP="00B15395">
      <w:pPr>
        <w:spacing w:line="360" w:lineRule="auto"/>
        <w:ind w:firstLine="709"/>
        <w:rPr>
          <w:sz w:val="28"/>
          <w:szCs w:val="28"/>
        </w:rPr>
      </w:pPr>
    </w:p>
    <w:p w14:paraId="184A847A" w14:textId="77777777" w:rsidR="00B15395" w:rsidRDefault="00B15395" w:rsidP="00B15395">
      <w:pPr>
        <w:spacing w:line="360" w:lineRule="auto"/>
        <w:ind w:firstLine="709"/>
        <w:rPr>
          <w:sz w:val="28"/>
          <w:szCs w:val="28"/>
        </w:rPr>
      </w:pPr>
    </w:p>
    <w:p w14:paraId="51A2CFD2" w14:textId="77777777" w:rsidR="00FE1C6D" w:rsidRDefault="00FE1C6D" w:rsidP="00120EF4">
      <w:pPr>
        <w:ind w:left="284"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199CB49D" w14:textId="77777777" w:rsidR="00AD7917" w:rsidRPr="00117D2C" w:rsidRDefault="00AD7917" w:rsidP="00AD7917">
      <w:pPr>
        <w:pStyle w:val="af0"/>
        <w:shd w:val="clear" w:color="auto" w:fill="FFFFFF"/>
        <w:spacing w:before="0" w:beforeAutospacing="0" w:after="240" w:afterAutospacing="0" w:line="480" w:lineRule="auto"/>
        <w:ind w:left="426" w:right="142" w:firstLine="851"/>
        <w:jc w:val="both"/>
        <w:rPr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>1 Аналитический обзор источников</w:t>
      </w:r>
    </w:p>
    <w:p w14:paraId="2BC9B13F" w14:textId="77777777" w:rsidR="00AD7917" w:rsidRPr="009053F0" w:rsidRDefault="00AD7917" w:rsidP="00AD7917">
      <w:pPr>
        <w:pStyle w:val="affe"/>
        <w:numPr>
          <w:ilvl w:val="1"/>
          <w:numId w:val="47"/>
        </w:numPr>
        <w:spacing w:after="120" w:line="360" w:lineRule="auto"/>
        <w:ind w:left="1996" w:right="142"/>
        <w:jc w:val="both"/>
        <w:rPr>
          <w:b/>
          <w:sz w:val="28"/>
          <w:szCs w:val="32"/>
        </w:rPr>
      </w:pPr>
      <w:bookmarkStart w:id="0" w:name="_Hlk134041572"/>
      <w:r w:rsidRPr="009053F0">
        <w:rPr>
          <w:b/>
          <w:sz w:val="28"/>
          <w:szCs w:val="32"/>
        </w:rPr>
        <w:t xml:space="preserve">Название </w:t>
      </w:r>
      <w:r>
        <w:rPr>
          <w:b/>
          <w:sz w:val="28"/>
          <w:szCs w:val="32"/>
        </w:rPr>
        <w:t>под</w:t>
      </w:r>
      <w:r w:rsidRPr="009053F0">
        <w:rPr>
          <w:b/>
          <w:sz w:val="28"/>
          <w:szCs w:val="32"/>
        </w:rPr>
        <w:t>раздела</w:t>
      </w:r>
    </w:p>
    <w:p w14:paraId="73A178ED" w14:textId="06A6EA7F" w:rsidR="00AD7917" w:rsidRPr="003A3213" w:rsidRDefault="00AD7917" w:rsidP="00AD7917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  <w:r w:rsidR="00B15395">
        <w:rPr>
          <w:sz w:val="28"/>
          <w:szCs w:val="32"/>
        </w:rPr>
        <w:t xml:space="preserve"> </w:t>
      </w:r>
      <w:r w:rsidR="00B15395">
        <w:rPr>
          <w:sz w:val="28"/>
          <w:szCs w:val="32"/>
          <w:lang w:val="en-US"/>
        </w:rPr>
        <w:t>[1]</w:t>
      </w:r>
    </w:p>
    <w:p w14:paraId="14A92166" w14:textId="77777777" w:rsidR="00AD7917" w:rsidRPr="009053F0" w:rsidRDefault="00AD7917" w:rsidP="00AD7917">
      <w:pPr>
        <w:pStyle w:val="affe"/>
        <w:numPr>
          <w:ilvl w:val="1"/>
          <w:numId w:val="47"/>
        </w:numPr>
        <w:spacing w:before="120" w:after="120" w:line="360" w:lineRule="auto"/>
        <w:ind w:left="1996" w:right="142"/>
        <w:jc w:val="both"/>
        <w:rPr>
          <w:b/>
          <w:sz w:val="28"/>
          <w:szCs w:val="32"/>
        </w:rPr>
      </w:pPr>
      <w:r w:rsidRPr="009053F0">
        <w:rPr>
          <w:b/>
          <w:sz w:val="28"/>
          <w:szCs w:val="32"/>
        </w:rPr>
        <w:t xml:space="preserve">Название </w:t>
      </w:r>
      <w:r>
        <w:rPr>
          <w:b/>
          <w:sz w:val="28"/>
          <w:szCs w:val="32"/>
        </w:rPr>
        <w:t>под</w:t>
      </w:r>
      <w:r w:rsidRPr="009053F0">
        <w:rPr>
          <w:b/>
          <w:sz w:val="28"/>
          <w:szCs w:val="32"/>
        </w:rPr>
        <w:t>раздела</w:t>
      </w:r>
    </w:p>
    <w:p w14:paraId="3772FEED" w14:textId="77777777" w:rsidR="00AD7917" w:rsidRDefault="00AD7917" w:rsidP="00AD7917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51AA9EC4" w14:textId="77777777" w:rsidR="00AD7917" w:rsidRPr="003A3213" w:rsidRDefault="00AD7917" w:rsidP="00AD7917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Расчет параметра по формуле 1:</w:t>
      </w:r>
    </w:p>
    <w:p w14:paraId="1999A8C9" w14:textId="77777777" w:rsidR="00AD7917" w:rsidRPr="004E0267" w:rsidRDefault="00AD7917" w:rsidP="00AD7917">
      <w:pPr>
        <w:spacing w:line="360" w:lineRule="auto"/>
        <w:ind w:left="426" w:right="142" w:firstLine="851"/>
        <w:jc w:val="right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b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±</m:t>
            </m:r>
            <m:rad>
              <m:radPr>
                <m:deg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ac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a</m:t>
            </m:r>
          </m:den>
        </m:f>
      </m:oMath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</w:r>
      <w:r w:rsidRPr="004E0267">
        <w:rPr>
          <w:sz w:val="28"/>
          <w:szCs w:val="28"/>
        </w:rPr>
        <w:tab/>
        <w:t>(1)</w:t>
      </w:r>
    </w:p>
    <w:p w14:paraId="36ECE9DB" w14:textId="77777777" w:rsidR="00AD7917" w:rsidRDefault="00AD7917" w:rsidP="00AD7917">
      <w:pPr>
        <w:spacing w:line="360" w:lineRule="auto"/>
        <w:ind w:left="426" w:right="142" w:firstLine="851"/>
        <w:jc w:val="both"/>
        <w:rPr>
          <w:sz w:val="28"/>
          <w:szCs w:val="28"/>
        </w:rPr>
      </w:pPr>
      <w:r w:rsidRPr="00CA00E9"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r w:rsidRPr="00CA00E9">
        <w:rPr>
          <w:i/>
          <w:sz w:val="28"/>
          <w:szCs w:val="28"/>
          <w:lang w:val="en-US"/>
        </w:rPr>
        <w:t>x</w:t>
      </w:r>
      <w:r w:rsidRPr="00CA00E9">
        <w:rPr>
          <w:sz w:val="28"/>
          <w:szCs w:val="28"/>
        </w:rPr>
        <w:t xml:space="preserve"> – название, ед;</w:t>
      </w:r>
    </w:p>
    <w:p w14:paraId="39D4514C" w14:textId="77777777" w:rsidR="00AD7917" w:rsidRDefault="00AD7917" w:rsidP="00AD7917">
      <w:pPr>
        <w:spacing w:line="360" w:lineRule="auto"/>
        <w:ind w:left="426"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A00E9">
        <w:rPr>
          <w:i/>
          <w:sz w:val="28"/>
          <w:szCs w:val="28"/>
          <w:lang w:val="en-US"/>
        </w:rPr>
        <w:t>a</w:t>
      </w:r>
      <w:r w:rsidRPr="00CA00E9">
        <w:rPr>
          <w:sz w:val="28"/>
          <w:szCs w:val="28"/>
        </w:rPr>
        <w:t>– название, ед;</w:t>
      </w:r>
    </w:p>
    <w:p w14:paraId="213FA92D" w14:textId="77777777" w:rsidR="00AD7917" w:rsidRDefault="00AD7917" w:rsidP="00AD7917">
      <w:pPr>
        <w:spacing w:line="360" w:lineRule="auto"/>
        <w:ind w:left="426"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A00E9">
        <w:rPr>
          <w:i/>
          <w:sz w:val="28"/>
          <w:szCs w:val="28"/>
          <w:lang w:val="en-US"/>
        </w:rPr>
        <w:t>b</w:t>
      </w:r>
      <w:r w:rsidRPr="00CA00E9">
        <w:rPr>
          <w:sz w:val="28"/>
          <w:szCs w:val="28"/>
        </w:rPr>
        <w:t>– название, ед;</w:t>
      </w:r>
    </w:p>
    <w:p w14:paraId="2249F1A6" w14:textId="77777777" w:rsidR="00AD7917" w:rsidRPr="001E5E4B" w:rsidRDefault="00AD7917" w:rsidP="00AD7917">
      <w:pPr>
        <w:spacing w:line="360" w:lineRule="auto"/>
        <w:ind w:left="426" w:right="142"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A00E9">
        <w:rPr>
          <w:i/>
          <w:sz w:val="28"/>
          <w:szCs w:val="28"/>
          <w:lang w:val="en-US"/>
        </w:rPr>
        <w:t>c</w:t>
      </w:r>
      <w:r w:rsidRPr="00CA00E9">
        <w:rPr>
          <w:sz w:val="28"/>
          <w:szCs w:val="28"/>
        </w:rPr>
        <w:t>– название, ед;</w:t>
      </w:r>
    </w:p>
    <w:p w14:paraId="09C84007" w14:textId="77777777" w:rsidR="00AD7917" w:rsidRPr="00CA2A54" w:rsidRDefault="00AD7917" w:rsidP="00AD7917">
      <w:pPr>
        <w:spacing w:line="360" w:lineRule="auto"/>
        <w:ind w:left="426" w:right="142" w:firstLine="851"/>
        <w:jc w:val="both"/>
        <w:rPr>
          <w:sz w:val="28"/>
          <w:szCs w:val="28"/>
        </w:rPr>
      </w:pPr>
    </w:p>
    <w:p w14:paraId="624D1466" w14:textId="77777777" w:rsidR="00AD7917" w:rsidRPr="009053F0" w:rsidRDefault="00AD7917" w:rsidP="00AD7917">
      <w:pPr>
        <w:pStyle w:val="affe"/>
        <w:numPr>
          <w:ilvl w:val="1"/>
          <w:numId w:val="47"/>
        </w:numPr>
        <w:spacing w:before="120" w:after="120" w:line="360" w:lineRule="auto"/>
        <w:ind w:left="1996" w:right="142"/>
        <w:jc w:val="both"/>
        <w:rPr>
          <w:b/>
          <w:sz w:val="28"/>
          <w:szCs w:val="32"/>
        </w:rPr>
      </w:pPr>
      <w:r w:rsidRPr="009053F0">
        <w:rPr>
          <w:b/>
          <w:sz w:val="28"/>
          <w:szCs w:val="32"/>
        </w:rPr>
        <w:t xml:space="preserve">Название </w:t>
      </w:r>
      <w:r>
        <w:rPr>
          <w:b/>
          <w:sz w:val="28"/>
          <w:szCs w:val="32"/>
        </w:rPr>
        <w:t>под</w:t>
      </w:r>
      <w:r w:rsidRPr="009053F0">
        <w:rPr>
          <w:b/>
          <w:sz w:val="28"/>
          <w:szCs w:val="32"/>
        </w:rPr>
        <w:t>раздела</w:t>
      </w:r>
    </w:p>
    <w:p w14:paraId="42146E50" w14:textId="1D83707F" w:rsidR="00AD7917" w:rsidRPr="004E0267" w:rsidRDefault="00AD7917" w:rsidP="00AD7917">
      <w:pPr>
        <w:spacing w:line="360" w:lineRule="auto"/>
        <w:ind w:left="426" w:right="142" w:firstLine="851"/>
        <w:jc w:val="both"/>
        <w:rPr>
          <w:sz w:val="22"/>
          <w:szCs w:val="28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  <w:r w:rsidR="00B15395">
        <w:rPr>
          <w:sz w:val="28"/>
          <w:szCs w:val="32"/>
        </w:rPr>
        <w:t xml:space="preserve"> </w:t>
      </w:r>
      <w:r w:rsidR="00B15395" w:rsidRPr="00913FD6">
        <w:rPr>
          <w:sz w:val="28"/>
          <w:szCs w:val="32"/>
        </w:rPr>
        <w:t>[2]</w:t>
      </w:r>
    </w:p>
    <w:bookmarkEnd w:id="0"/>
    <w:p w14:paraId="3F18E269" w14:textId="77777777" w:rsidR="00CF343D" w:rsidRDefault="00CF343D" w:rsidP="00CF343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7E804FA" w14:textId="77777777" w:rsidR="00AD7917" w:rsidRPr="00D966FC" w:rsidRDefault="00AD7917" w:rsidP="00AD7917">
      <w:pPr>
        <w:spacing w:after="240" w:line="360" w:lineRule="auto"/>
        <w:ind w:firstLine="709"/>
        <w:jc w:val="both"/>
        <w:rPr>
          <w:sz w:val="22"/>
          <w:szCs w:val="22"/>
        </w:rPr>
      </w:pPr>
      <w:r w:rsidRPr="00AD7917">
        <w:rPr>
          <w:b/>
          <w:sz w:val="32"/>
          <w:szCs w:val="32"/>
          <w:highlight w:val="yellow"/>
        </w:rPr>
        <w:lastRenderedPageBreak/>
        <w:t>2 Анализ системы менеджмента качества предприятия</w:t>
      </w:r>
      <w:r w:rsidRPr="00D966FC">
        <w:rPr>
          <w:b/>
          <w:sz w:val="32"/>
          <w:szCs w:val="32"/>
        </w:rPr>
        <w:t xml:space="preserve"> </w:t>
      </w:r>
    </w:p>
    <w:p w14:paraId="0B13BA8C" w14:textId="77777777" w:rsidR="00AD7917" w:rsidRPr="004E0267" w:rsidRDefault="00AD7917" w:rsidP="00AD7917">
      <w:pPr>
        <w:spacing w:after="120" w:line="360" w:lineRule="auto"/>
        <w:ind w:left="425" w:right="142" w:firstLine="851"/>
        <w:jc w:val="both"/>
        <w:rPr>
          <w:b/>
          <w:sz w:val="28"/>
          <w:szCs w:val="32"/>
        </w:rPr>
      </w:pPr>
      <w:bookmarkStart w:id="1" w:name="_Hlk134041608"/>
      <w:r w:rsidRPr="004E0267">
        <w:rPr>
          <w:b/>
          <w:sz w:val="28"/>
          <w:szCs w:val="32"/>
        </w:rPr>
        <w:t>2.1 Название подраздела</w:t>
      </w:r>
    </w:p>
    <w:p w14:paraId="0EE84A87" w14:textId="77777777" w:rsidR="00AD7917" w:rsidRDefault="00AD7917" w:rsidP="00AD7917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007FE354" w14:textId="77777777" w:rsidR="00AD7917" w:rsidRDefault="00AD7917" w:rsidP="00AD7917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Таблица 1 – Название</w:t>
      </w:r>
    </w:p>
    <w:tbl>
      <w:tblPr>
        <w:tblStyle w:val="af6"/>
        <w:tblW w:w="0" w:type="auto"/>
        <w:tblInd w:w="426" w:type="dxa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AD7917" w:rsidRPr="004E0267" w14:paraId="421E041C" w14:textId="77777777" w:rsidTr="002433D0">
        <w:tc>
          <w:tcPr>
            <w:tcW w:w="3285" w:type="dxa"/>
          </w:tcPr>
          <w:p w14:paraId="4540CF87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1</w:t>
            </w:r>
          </w:p>
        </w:tc>
        <w:tc>
          <w:tcPr>
            <w:tcW w:w="3285" w:type="dxa"/>
          </w:tcPr>
          <w:p w14:paraId="626648DB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2</w:t>
            </w:r>
          </w:p>
        </w:tc>
        <w:tc>
          <w:tcPr>
            <w:tcW w:w="3285" w:type="dxa"/>
          </w:tcPr>
          <w:p w14:paraId="0905E48F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столбца 3</w:t>
            </w:r>
          </w:p>
        </w:tc>
      </w:tr>
      <w:tr w:rsidR="00AD7917" w:rsidRPr="004E0267" w14:paraId="57CD6C02" w14:textId="77777777" w:rsidTr="002433D0">
        <w:tc>
          <w:tcPr>
            <w:tcW w:w="3285" w:type="dxa"/>
          </w:tcPr>
          <w:p w14:paraId="14908EED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08C7CB08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73C49678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  <w:tr w:rsidR="00AD7917" w:rsidRPr="004E0267" w14:paraId="7A4D164A" w14:textId="77777777" w:rsidTr="002433D0">
        <w:tc>
          <w:tcPr>
            <w:tcW w:w="3285" w:type="dxa"/>
          </w:tcPr>
          <w:p w14:paraId="7EB570A6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F17AA6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11AF8E0A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16E8C152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  <w:tr w:rsidR="00AD7917" w:rsidRPr="004E0267" w14:paraId="5854CF6B" w14:textId="77777777" w:rsidTr="002433D0">
        <w:tc>
          <w:tcPr>
            <w:tcW w:w="3285" w:type="dxa"/>
          </w:tcPr>
          <w:p w14:paraId="7A5D1B3A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F17AA6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60EA7422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  <w:tc>
          <w:tcPr>
            <w:tcW w:w="3285" w:type="dxa"/>
          </w:tcPr>
          <w:p w14:paraId="1D762421" w14:textId="77777777" w:rsidR="00AD7917" w:rsidRPr="004E0267" w:rsidRDefault="00AD7917" w:rsidP="002433D0">
            <w:pPr>
              <w:spacing w:line="360" w:lineRule="auto"/>
              <w:ind w:right="142"/>
              <w:jc w:val="both"/>
              <w:rPr>
                <w:sz w:val="24"/>
                <w:szCs w:val="24"/>
              </w:rPr>
            </w:pPr>
            <w:r w:rsidRPr="008102DE">
              <w:rPr>
                <w:sz w:val="24"/>
                <w:szCs w:val="24"/>
              </w:rPr>
              <w:t>Данные</w:t>
            </w:r>
          </w:p>
        </w:tc>
      </w:tr>
    </w:tbl>
    <w:p w14:paraId="48A61602" w14:textId="77777777" w:rsidR="00AD7917" w:rsidRDefault="00AD7917" w:rsidP="00AD7917">
      <w:pPr>
        <w:spacing w:line="360" w:lineRule="auto"/>
        <w:ind w:left="426" w:right="142" w:firstLine="850"/>
        <w:jc w:val="both"/>
        <w:rPr>
          <w:sz w:val="28"/>
          <w:szCs w:val="32"/>
        </w:rPr>
      </w:pPr>
    </w:p>
    <w:p w14:paraId="26A73846" w14:textId="77777777" w:rsidR="00AD7917" w:rsidRDefault="00AD7917" w:rsidP="00AD7917">
      <w:pPr>
        <w:spacing w:line="360" w:lineRule="auto"/>
        <w:ind w:left="426" w:right="142"/>
        <w:jc w:val="center"/>
        <w:rPr>
          <w:sz w:val="28"/>
          <w:szCs w:val="32"/>
        </w:rPr>
      </w:pPr>
      <w:r>
        <w:rPr>
          <w:noProof/>
        </w:rPr>
        <w:drawing>
          <wp:inline distT="0" distB="0" distL="0" distR="0" wp14:anchorId="7192E794" wp14:editId="2BCB1CCA">
            <wp:extent cx="3314524" cy="3006371"/>
            <wp:effectExtent l="0" t="0" r="635" b="3810"/>
            <wp:docPr id="1" name="Рисунок 1" descr="https://studfile.net/html/2706/622/html_Y3wrM0BnOj.FdPz/img-4X_L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.net/html/2706/622/html_Y3wrM0BnOj.FdPz/img-4X_Ln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3684" cy="30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69E55" w14:textId="77777777" w:rsidR="00AD7917" w:rsidRPr="004E0267" w:rsidRDefault="00AD7917" w:rsidP="00AD7917">
      <w:pPr>
        <w:spacing w:line="360" w:lineRule="auto"/>
        <w:ind w:left="426" w:right="142"/>
        <w:jc w:val="center"/>
        <w:rPr>
          <w:sz w:val="24"/>
          <w:szCs w:val="32"/>
        </w:rPr>
      </w:pPr>
      <w:r>
        <w:rPr>
          <w:sz w:val="24"/>
          <w:szCs w:val="32"/>
        </w:rPr>
        <w:t>Рисунок 1 – Эскиз детали</w:t>
      </w:r>
    </w:p>
    <w:p w14:paraId="7C9518F6" w14:textId="77777777" w:rsidR="00AD7917" w:rsidRDefault="00AD7917" w:rsidP="00AD7917">
      <w:pPr>
        <w:spacing w:line="360" w:lineRule="auto"/>
        <w:ind w:left="426" w:right="142" w:firstLine="850"/>
        <w:jc w:val="both"/>
        <w:rPr>
          <w:sz w:val="28"/>
          <w:szCs w:val="32"/>
        </w:rPr>
      </w:pPr>
    </w:p>
    <w:bookmarkEnd w:id="1"/>
    <w:p w14:paraId="6F17D027" w14:textId="77777777" w:rsidR="00B15395" w:rsidRPr="00910A28" w:rsidRDefault="00B15395" w:rsidP="00B15395">
      <w:pPr>
        <w:rPr>
          <w:sz w:val="28"/>
          <w:szCs w:val="28"/>
        </w:rPr>
      </w:pPr>
      <w:r w:rsidRPr="00B15395">
        <w:rPr>
          <w:sz w:val="28"/>
          <w:szCs w:val="28"/>
          <w:highlight w:val="yellow"/>
        </w:rPr>
        <w:t>(На ВСЕ таблицы и рисунки необходимы ссылки по тексту. Представлять рисунки, графики и таблицы без упоминания в тексте ЗАПРЕЩЕНО)</w:t>
      </w:r>
    </w:p>
    <w:p w14:paraId="7EEB9FC2" w14:textId="77777777" w:rsidR="00AD7917" w:rsidRPr="00D966FC" w:rsidRDefault="00AD7917" w:rsidP="00AD7917">
      <w:pPr>
        <w:spacing w:line="360" w:lineRule="auto"/>
        <w:ind w:firstLine="851"/>
        <w:jc w:val="both"/>
        <w:rPr>
          <w:bCs/>
          <w:sz w:val="28"/>
          <w:szCs w:val="28"/>
        </w:rPr>
      </w:pPr>
    </w:p>
    <w:p w14:paraId="305CC233" w14:textId="77777777" w:rsidR="00AD7917" w:rsidRPr="00D966FC" w:rsidRDefault="00AD7917" w:rsidP="00AD7917">
      <w:pPr>
        <w:spacing w:line="360" w:lineRule="auto"/>
        <w:ind w:firstLine="851"/>
        <w:jc w:val="both"/>
        <w:rPr>
          <w:bCs/>
          <w:sz w:val="28"/>
          <w:szCs w:val="28"/>
        </w:rPr>
      </w:pPr>
    </w:p>
    <w:p w14:paraId="4FBF4B00" w14:textId="77777777" w:rsidR="00CF343D" w:rsidRDefault="00CF343D" w:rsidP="00CF343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CB599AB" w14:textId="77777777" w:rsidR="00AD7917" w:rsidRPr="00D966FC" w:rsidRDefault="00AD7917" w:rsidP="00AD7917">
      <w:pPr>
        <w:spacing w:after="240" w:line="360" w:lineRule="auto"/>
        <w:ind w:firstLine="851"/>
        <w:rPr>
          <w:b/>
          <w:sz w:val="32"/>
          <w:szCs w:val="32"/>
        </w:rPr>
      </w:pPr>
      <w:r w:rsidRPr="00AD7917">
        <w:rPr>
          <w:b/>
          <w:sz w:val="32"/>
          <w:szCs w:val="32"/>
          <w:highlight w:val="yellow"/>
        </w:rPr>
        <w:lastRenderedPageBreak/>
        <w:t>3 Анализ метрологического обеспечения производства</w:t>
      </w:r>
      <w:r w:rsidRPr="00D966FC">
        <w:rPr>
          <w:b/>
          <w:sz w:val="32"/>
          <w:szCs w:val="32"/>
        </w:rPr>
        <w:t xml:space="preserve"> </w:t>
      </w:r>
    </w:p>
    <w:p w14:paraId="5DD52164" w14:textId="77777777" w:rsidR="00AD7917" w:rsidRPr="004E0267" w:rsidRDefault="00AD7917" w:rsidP="00AD7917">
      <w:pPr>
        <w:spacing w:after="120" w:line="360" w:lineRule="auto"/>
        <w:ind w:left="425" w:right="142" w:firstLine="851"/>
        <w:jc w:val="both"/>
        <w:rPr>
          <w:b/>
          <w:sz w:val="28"/>
          <w:szCs w:val="32"/>
        </w:rPr>
      </w:pPr>
      <w:bookmarkStart w:id="2" w:name="_Hlk134041631"/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>.1 Название подраздела</w:t>
      </w:r>
    </w:p>
    <w:p w14:paraId="546EE54D" w14:textId="64F35084" w:rsidR="00AD7917" w:rsidRDefault="00AD7917" w:rsidP="00AD7917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  <w:r w:rsidR="00B15395" w:rsidRPr="00B15395">
        <w:rPr>
          <w:sz w:val="28"/>
          <w:szCs w:val="32"/>
        </w:rPr>
        <w:t xml:space="preserve"> </w:t>
      </w:r>
      <w:r w:rsidR="00B15395" w:rsidRPr="00913FD6">
        <w:rPr>
          <w:sz w:val="28"/>
          <w:szCs w:val="32"/>
        </w:rPr>
        <w:t>[5]</w:t>
      </w:r>
    </w:p>
    <w:p w14:paraId="3D5F8AFF" w14:textId="77777777" w:rsidR="00AD7917" w:rsidRPr="004E0267" w:rsidRDefault="00AD7917" w:rsidP="00AD7917">
      <w:pPr>
        <w:spacing w:before="120" w:after="120" w:line="360" w:lineRule="auto"/>
        <w:ind w:left="425" w:right="142" w:firstLine="851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>.</w:t>
      </w:r>
      <w:r>
        <w:rPr>
          <w:b/>
          <w:sz w:val="28"/>
          <w:szCs w:val="32"/>
        </w:rPr>
        <w:t>2</w:t>
      </w:r>
      <w:r w:rsidRPr="004E0267">
        <w:rPr>
          <w:b/>
          <w:sz w:val="28"/>
          <w:szCs w:val="32"/>
        </w:rPr>
        <w:t xml:space="preserve"> Название подраздела</w:t>
      </w:r>
    </w:p>
    <w:p w14:paraId="1564322E" w14:textId="20384CBA" w:rsidR="00AD7917" w:rsidRDefault="00AD7917" w:rsidP="00AD7917">
      <w:pPr>
        <w:spacing w:line="360" w:lineRule="auto"/>
        <w:ind w:left="426" w:right="142" w:firstLine="851"/>
        <w:jc w:val="both"/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  <w:r w:rsidR="00B15395">
        <w:rPr>
          <w:sz w:val="28"/>
          <w:szCs w:val="32"/>
        </w:rPr>
        <w:t xml:space="preserve"> </w:t>
      </w:r>
      <w:r w:rsidR="00B15395" w:rsidRPr="00913FD6">
        <w:rPr>
          <w:sz w:val="28"/>
          <w:szCs w:val="32"/>
        </w:rPr>
        <w:t>[</w:t>
      </w:r>
      <w:r w:rsidR="00B15395">
        <w:rPr>
          <w:sz w:val="28"/>
          <w:szCs w:val="32"/>
        </w:rPr>
        <w:t>6</w:t>
      </w:r>
      <w:r w:rsidR="00B15395" w:rsidRPr="00913FD6">
        <w:rPr>
          <w:sz w:val="28"/>
          <w:szCs w:val="32"/>
        </w:rPr>
        <w:t>]</w:t>
      </w:r>
    </w:p>
    <w:p w14:paraId="3FE5C483" w14:textId="77777777" w:rsidR="00AD7917" w:rsidRPr="004E0267" w:rsidRDefault="00AD7917" w:rsidP="00AD7917">
      <w:pPr>
        <w:spacing w:before="120" w:after="120" w:line="360" w:lineRule="auto"/>
        <w:ind w:left="425" w:right="142" w:firstLine="851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>.</w:t>
      </w:r>
      <w:r>
        <w:rPr>
          <w:b/>
          <w:sz w:val="28"/>
          <w:szCs w:val="32"/>
        </w:rPr>
        <w:t>3</w:t>
      </w:r>
      <w:r w:rsidRPr="004E0267">
        <w:rPr>
          <w:b/>
          <w:sz w:val="28"/>
          <w:szCs w:val="32"/>
        </w:rPr>
        <w:t xml:space="preserve"> Название подраздела</w:t>
      </w:r>
    </w:p>
    <w:p w14:paraId="6CB09919" w14:textId="46B0A5B1" w:rsidR="00AD7917" w:rsidRDefault="00AD7917" w:rsidP="00AD7917">
      <w:pPr>
        <w:spacing w:line="360" w:lineRule="auto"/>
        <w:ind w:left="426" w:right="142" w:firstLine="851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  <w:r w:rsidR="00B15395" w:rsidRPr="00B15395">
        <w:rPr>
          <w:sz w:val="28"/>
          <w:szCs w:val="32"/>
        </w:rPr>
        <w:t xml:space="preserve"> </w:t>
      </w:r>
      <w:r w:rsidR="00B15395" w:rsidRPr="00E32976">
        <w:rPr>
          <w:sz w:val="28"/>
          <w:szCs w:val="32"/>
        </w:rPr>
        <w:t>[</w:t>
      </w:r>
      <w:r w:rsidR="00B15395">
        <w:rPr>
          <w:sz w:val="28"/>
          <w:szCs w:val="32"/>
        </w:rPr>
        <w:t>№</w:t>
      </w:r>
      <w:r w:rsidR="00B15395" w:rsidRPr="00E32976">
        <w:rPr>
          <w:sz w:val="28"/>
          <w:szCs w:val="32"/>
        </w:rPr>
        <w:t>]</w:t>
      </w:r>
    </w:p>
    <w:p w14:paraId="77067B52" w14:textId="77777777" w:rsidR="00B75C40" w:rsidRPr="00574B84" w:rsidRDefault="00B75C40" w:rsidP="00B75C40">
      <w:pPr>
        <w:spacing w:line="360" w:lineRule="auto"/>
        <w:ind w:left="284" w:right="14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Пример таблицы:</w:t>
      </w:r>
    </w:p>
    <w:p w14:paraId="4EB5FCD0" w14:textId="77777777" w:rsidR="00B75C40" w:rsidRPr="00574B84" w:rsidRDefault="00B75C40" w:rsidP="00B75C40">
      <w:pPr>
        <w:spacing w:line="360" w:lineRule="auto"/>
        <w:ind w:left="284" w:right="142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2 - Название</w:t>
      </w:r>
    </w:p>
    <w:tbl>
      <w:tblPr>
        <w:tblStyle w:val="af6"/>
        <w:tblW w:w="0" w:type="auto"/>
        <w:tblInd w:w="284" w:type="dxa"/>
        <w:tblLook w:val="04A0" w:firstRow="1" w:lastRow="0" w:firstColumn="1" w:lastColumn="0" w:noHBand="0" w:noVBand="1"/>
      </w:tblPr>
      <w:tblGrid>
        <w:gridCol w:w="1665"/>
        <w:gridCol w:w="1665"/>
        <w:gridCol w:w="1666"/>
        <w:gridCol w:w="1667"/>
        <w:gridCol w:w="1667"/>
        <w:gridCol w:w="1667"/>
      </w:tblGrid>
      <w:tr w:rsidR="00B75C40" w:rsidRPr="00234C88" w14:paraId="0DFCEFA2" w14:textId="77777777" w:rsidTr="002433D0">
        <w:tc>
          <w:tcPr>
            <w:tcW w:w="1665" w:type="dxa"/>
          </w:tcPr>
          <w:p w14:paraId="36B09380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>Столбец 1</w:t>
            </w:r>
          </w:p>
        </w:tc>
        <w:tc>
          <w:tcPr>
            <w:tcW w:w="1665" w:type="dxa"/>
          </w:tcPr>
          <w:p w14:paraId="2F176A78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14:paraId="305C56AF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14:paraId="6176504A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14:paraId="12F3031F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667" w:type="dxa"/>
          </w:tcPr>
          <w:p w14:paraId="0FCB86BE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  <w:r w:rsidRPr="00234C88">
              <w:rPr>
                <w:bCs/>
                <w:sz w:val="24"/>
                <w:szCs w:val="24"/>
              </w:rPr>
              <w:t xml:space="preserve">Столбец </w:t>
            </w: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75C40" w:rsidRPr="00234C88" w14:paraId="7CF8B6A0" w14:textId="77777777" w:rsidTr="002433D0">
        <w:trPr>
          <w:trHeight w:val="318"/>
        </w:trPr>
        <w:tc>
          <w:tcPr>
            <w:tcW w:w="1665" w:type="dxa"/>
          </w:tcPr>
          <w:p w14:paraId="3B81CDB4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7DBD408A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14:paraId="6061D947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14:paraId="24D96F68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14:paraId="4493B0DD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667" w:type="dxa"/>
          </w:tcPr>
          <w:p w14:paraId="70F4DE15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75C40" w:rsidRPr="00234C88" w14:paraId="2F054C03" w14:textId="77777777" w:rsidTr="002433D0">
        <w:tc>
          <w:tcPr>
            <w:tcW w:w="1665" w:type="dxa"/>
          </w:tcPr>
          <w:p w14:paraId="6C8300A6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78BCC920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7D7CD552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9109F01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4DB0B8B6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FAB05AC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B75C40" w:rsidRPr="00234C88" w14:paraId="5D4F99D2" w14:textId="77777777" w:rsidTr="002433D0">
        <w:tc>
          <w:tcPr>
            <w:tcW w:w="1665" w:type="dxa"/>
          </w:tcPr>
          <w:p w14:paraId="7941CF3A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6CB7D07D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62C64551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B5E22A5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563F534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6C276AD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B75C40" w:rsidRPr="00234C88" w14:paraId="1B916B39" w14:textId="77777777" w:rsidTr="002433D0">
        <w:tc>
          <w:tcPr>
            <w:tcW w:w="1665" w:type="dxa"/>
          </w:tcPr>
          <w:p w14:paraId="51CCF85C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3F60D0EA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003B85A4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68295E3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5ABCC682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7185569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B75C40" w:rsidRPr="00234C88" w14:paraId="5545F75A" w14:textId="77777777" w:rsidTr="002433D0">
        <w:tc>
          <w:tcPr>
            <w:tcW w:w="1665" w:type="dxa"/>
          </w:tcPr>
          <w:p w14:paraId="34CB2786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70B813E5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60E03EB0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5D1C194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AFC03DD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12CF87F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B75C40" w:rsidRPr="00234C88" w14:paraId="1E7BB320" w14:textId="77777777" w:rsidTr="002433D0">
        <w:tc>
          <w:tcPr>
            <w:tcW w:w="1665" w:type="dxa"/>
          </w:tcPr>
          <w:p w14:paraId="782F2204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4338E9FD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79757688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A5147A1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B35A7A9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46DAC67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0A93A5F3" w14:textId="77777777" w:rsidR="00B75C40" w:rsidRDefault="00B75C40" w:rsidP="00B75C40">
      <w:r>
        <w:br w:type="page"/>
      </w:r>
    </w:p>
    <w:p w14:paraId="5D520E27" w14:textId="77777777" w:rsidR="00B75C40" w:rsidRPr="00234C88" w:rsidRDefault="00B75C40" w:rsidP="00B75C40">
      <w:pPr>
        <w:ind w:left="284" w:firstLine="709"/>
        <w:jc w:val="both"/>
        <w:rPr>
          <w:sz w:val="28"/>
        </w:rPr>
      </w:pPr>
      <w:r w:rsidRPr="00234C88">
        <w:rPr>
          <w:sz w:val="28"/>
        </w:rPr>
        <w:lastRenderedPageBreak/>
        <w:t xml:space="preserve">Продолжение таблицы </w:t>
      </w:r>
      <w:r>
        <w:rPr>
          <w:sz w:val="28"/>
        </w:rPr>
        <w:t>2</w:t>
      </w:r>
    </w:p>
    <w:tbl>
      <w:tblPr>
        <w:tblStyle w:val="af6"/>
        <w:tblW w:w="0" w:type="auto"/>
        <w:tblInd w:w="284" w:type="dxa"/>
        <w:tblLook w:val="04A0" w:firstRow="1" w:lastRow="0" w:firstColumn="1" w:lastColumn="0" w:noHBand="0" w:noVBand="1"/>
      </w:tblPr>
      <w:tblGrid>
        <w:gridCol w:w="1665"/>
        <w:gridCol w:w="1665"/>
        <w:gridCol w:w="1666"/>
        <w:gridCol w:w="1667"/>
        <w:gridCol w:w="1667"/>
        <w:gridCol w:w="1667"/>
      </w:tblGrid>
      <w:tr w:rsidR="00B75C40" w:rsidRPr="00234C88" w14:paraId="45414A98" w14:textId="77777777" w:rsidTr="002433D0">
        <w:tc>
          <w:tcPr>
            <w:tcW w:w="1665" w:type="dxa"/>
          </w:tcPr>
          <w:p w14:paraId="2FF5D4D2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14:paraId="04F2504A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14:paraId="5EFECBBF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667" w:type="dxa"/>
          </w:tcPr>
          <w:p w14:paraId="6FDB464F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dxa"/>
          </w:tcPr>
          <w:p w14:paraId="4A25426E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667" w:type="dxa"/>
          </w:tcPr>
          <w:p w14:paraId="12724803" w14:textId="77777777" w:rsidR="00B75C40" w:rsidRPr="00234C88" w:rsidRDefault="00B75C40" w:rsidP="002433D0">
            <w:pPr>
              <w:spacing w:line="360" w:lineRule="auto"/>
              <w:ind w:right="14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B75C40" w:rsidRPr="00234C88" w14:paraId="26CB9161" w14:textId="77777777" w:rsidTr="002433D0">
        <w:tc>
          <w:tcPr>
            <w:tcW w:w="1665" w:type="dxa"/>
          </w:tcPr>
          <w:p w14:paraId="74D78933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0BB75D85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148B71B0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44953385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AE65334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112BC38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B75C40" w:rsidRPr="00234C88" w14:paraId="0AF126A5" w14:textId="77777777" w:rsidTr="002433D0">
        <w:tc>
          <w:tcPr>
            <w:tcW w:w="1665" w:type="dxa"/>
          </w:tcPr>
          <w:p w14:paraId="6A94F254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6F217447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7176B9FB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72C9CB7D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42907D9C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C2FA59C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B75C40" w:rsidRPr="00234C88" w14:paraId="0E7AAF29" w14:textId="77777777" w:rsidTr="002433D0">
        <w:tc>
          <w:tcPr>
            <w:tcW w:w="1665" w:type="dxa"/>
          </w:tcPr>
          <w:p w14:paraId="60643AAB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002B8AD7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217A0FFB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62C3DAA9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EA882C1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71ACD52A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B75C40" w:rsidRPr="00234C88" w14:paraId="0F81CE7A" w14:textId="77777777" w:rsidTr="002433D0">
        <w:tc>
          <w:tcPr>
            <w:tcW w:w="1665" w:type="dxa"/>
          </w:tcPr>
          <w:p w14:paraId="139E77F6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416CD775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07927B19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19892E86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3ECA8640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7A8D083C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B75C40" w:rsidRPr="00234C88" w14:paraId="13F0DFF5" w14:textId="77777777" w:rsidTr="002433D0">
        <w:tc>
          <w:tcPr>
            <w:tcW w:w="1665" w:type="dxa"/>
          </w:tcPr>
          <w:p w14:paraId="01DAC85C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41452114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1412C3D4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EEF520A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2E2B220D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47C60D16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  <w:tr w:rsidR="00B75C40" w:rsidRPr="00234C88" w14:paraId="3EE431AC" w14:textId="77777777" w:rsidTr="002433D0">
        <w:tc>
          <w:tcPr>
            <w:tcW w:w="1665" w:type="dxa"/>
          </w:tcPr>
          <w:p w14:paraId="1ACC811D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</w:tcPr>
          <w:p w14:paraId="3281F779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6" w:type="dxa"/>
          </w:tcPr>
          <w:p w14:paraId="3EFFB0CD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722E8C20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7EC297CA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667" w:type="dxa"/>
          </w:tcPr>
          <w:p w14:paraId="0A461D71" w14:textId="77777777" w:rsidR="00B75C40" w:rsidRPr="00234C88" w:rsidRDefault="00B75C40" w:rsidP="002433D0">
            <w:pPr>
              <w:spacing w:line="360" w:lineRule="auto"/>
              <w:ind w:right="142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5352611C" w14:textId="77777777" w:rsidR="00B75C40" w:rsidRPr="00574B84" w:rsidRDefault="00B75C40" w:rsidP="00B75C40">
      <w:pPr>
        <w:spacing w:line="360" w:lineRule="auto"/>
        <w:ind w:left="284" w:right="142" w:firstLine="709"/>
        <w:jc w:val="both"/>
        <w:rPr>
          <w:bCs/>
          <w:sz w:val="28"/>
          <w:szCs w:val="28"/>
        </w:rPr>
      </w:pPr>
    </w:p>
    <w:p w14:paraId="22822D09" w14:textId="77777777" w:rsidR="00B75C40" w:rsidRPr="003A3213" w:rsidRDefault="00B75C40" w:rsidP="00AD7917">
      <w:pPr>
        <w:spacing w:line="360" w:lineRule="auto"/>
        <w:ind w:left="426" w:right="142" w:firstLine="851"/>
        <w:jc w:val="both"/>
      </w:pPr>
    </w:p>
    <w:bookmarkEnd w:id="2"/>
    <w:p w14:paraId="25848BEC" w14:textId="3F4B318F" w:rsidR="00506830" w:rsidRDefault="0050683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0352E35" w14:textId="77777777" w:rsidR="00AF0035" w:rsidRPr="00594720" w:rsidRDefault="00AF0035" w:rsidP="00AF0035">
      <w:pPr>
        <w:pStyle w:val="af0"/>
        <w:shd w:val="clear" w:color="auto" w:fill="FFFFFF"/>
        <w:spacing w:before="0" w:beforeAutospacing="0" w:after="240" w:afterAutospacing="0" w:line="360" w:lineRule="auto"/>
        <w:ind w:left="425" w:right="284" w:firstLine="709"/>
        <w:jc w:val="both"/>
        <w:rPr>
          <w:b/>
          <w:sz w:val="32"/>
          <w:szCs w:val="32"/>
          <w:highlight w:val="yellow"/>
        </w:rPr>
      </w:pPr>
      <w:r w:rsidRPr="00594720">
        <w:rPr>
          <w:b/>
          <w:sz w:val="32"/>
          <w:szCs w:val="32"/>
        </w:rPr>
        <w:lastRenderedPageBreak/>
        <w:t xml:space="preserve">4 </w:t>
      </w:r>
      <w:r w:rsidRPr="00594720">
        <w:rPr>
          <w:b/>
          <w:sz w:val="32"/>
          <w:szCs w:val="32"/>
          <w:highlight w:val="yellow"/>
        </w:rPr>
        <w:t>Заголовок</w:t>
      </w:r>
    </w:p>
    <w:p w14:paraId="433A927A" w14:textId="77777777" w:rsidR="00AF0035" w:rsidRPr="00CF551C" w:rsidRDefault="00AF0035" w:rsidP="00AF0035">
      <w:pPr>
        <w:pStyle w:val="af0"/>
        <w:shd w:val="clear" w:color="auto" w:fill="FFFFFF"/>
        <w:spacing w:before="0" w:beforeAutospacing="0" w:after="0" w:afterAutospacing="0" w:line="360" w:lineRule="auto"/>
        <w:ind w:left="426" w:right="284" w:firstLine="708"/>
        <w:jc w:val="both"/>
        <w:rPr>
          <w:b/>
          <w:sz w:val="28"/>
          <w:szCs w:val="28"/>
          <w:highlight w:val="yellow"/>
        </w:rPr>
      </w:pPr>
    </w:p>
    <w:p w14:paraId="39122976" w14:textId="77777777" w:rsidR="00AF0035" w:rsidRPr="00506830" w:rsidRDefault="00AF0035" w:rsidP="00AF0035">
      <w:pPr>
        <w:spacing w:line="360" w:lineRule="auto"/>
        <w:ind w:left="284" w:firstLine="851"/>
        <w:rPr>
          <w:b/>
          <w:sz w:val="28"/>
          <w:szCs w:val="28"/>
        </w:rPr>
      </w:pPr>
      <w:r w:rsidRPr="00CF551C">
        <w:rPr>
          <w:sz w:val="28"/>
          <w:szCs w:val="28"/>
          <w:highlight w:val="yellow"/>
        </w:rPr>
        <w:t>Текст, текст, текст, Текст, текст, текст, Текст, текст, текст, Текст, текст, текст, Текст, текст, текст, Текст, текст, текст, Текст, текст, текст, Текст, текст, текст.</w:t>
      </w:r>
      <w:r>
        <w:rPr>
          <w:sz w:val="28"/>
          <w:szCs w:val="28"/>
        </w:rPr>
        <w:t xml:space="preserve"> </w:t>
      </w:r>
      <w:r w:rsidRPr="00E32976">
        <w:rPr>
          <w:sz w:val="28"/>
          <w:szCs w:val="32"/>
        </w:rPr>
        <w:t>[</w:t>
      </w:r>
      <w:r>
        <w:rPr>
          <w:sz w:val="28"/>
          <w:szCs w:val="32"/>
        </w:rPr>
        <w:t>№</w:t>
      </w:r>
      <w:r w:rsidRPr="00E32976">
        <w:rPr>
          <w:sz w:val="28"/>
          <w:szCs w:val="32"/>
        </w:rPr>
        <w:t>]</w:t>
      </w:r>
    </w:p>
    <w:p w14:paraId="08CD773A" w14:textId="77777777" w:rsidR="00AF0035" w:rsidRDefault="00AF0035" w:rsidP="00AF0035">
      <w:pPr>
        <w:spacing w:line="360" w:lineRule="auto"/>
        <w:ind w:firstLine="851"/>
        <w:jc w:val="both"/>
        <w:rPr>
          <w:sz w:val="28"/>
          <w:szCs w:val="28"/>
        </w:rPr>
      </w:pPr>
    </w:p>
    <w:p w14:paraId="4D639A00" w14:textId="77777777" w:rsidR="00AF0035" w:rsidRDefault="00AF0035" w:rsidP="00AF003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117D91B" w14:textId="77777777" w:rsidR="00AF0035" w:rsidRPr="00594720" w:rsidRDefault="00AF0035" w:rsidP="00AF0035">
      <w:pPr>
        <w:pStyle w:val="af0"/>
        <w:shd w:val="clear" w:color="auto" w:fill="FFFFFF"/>
        <w:spacing w:before="0" w:beforeAutospacing="0" w:after="240" w:afterAutospacing="0" w:line="360" w:lineRule="auto"/>
        <w:ind w:left="425" w:right="284" w:firstLine="709"/>
        <w:jc w:val="both"/>
        <w:rPr>
          <w:b/>
          <w:sz w:val="32"/>
          <w:szCs w:val="32"/>
          <w:highlight w:val="yellow"/>
        </w:rPr>
      </w:pPr>
      <w:r w:rsidRPr="00594720">
        <w:rPr>
          <w:b/>
          <w:sz w:val="32"/>
          <w:szCs w:val="32"/>
        </w:rPr>
        <w:lastRenderedPageBreak/>
        <w:t xml:space="preserve">5 </w:t>
      </w:r>
      <w:r w:rsidRPr="00594720">
        <w:rPr>
          <w:b/>
          <w:sz w:val="32"/>
          <w:szCs w:val="32"/>
          <w:highlight w:val="yellow"/>
        </w:rPr>
        <w:t>Заголовок</w:t>
      </w:r>
    </w:p>
    <w:p w14:paraId="0AF091E4" w14:textId="77777777" w:rsidR="00AF0035" w:rsidRPr="00CF551C" w:rsidRDefault="00AF0035" w:rsidP="00AF0035">
      <w:pPr>
        <w:pStyle w:val="af0"/>
        <w:shd w:val="clear" w:color="auto" w:fill="FFFFFF"/>
        <w:spacing w:before="0" w:beforeAutospacing="0" w:after="0" w:afterAutospacing="0" w:line="360" w:lineRule="auto"/>
        <w:ind w:left="426" w:right="142" w:firstLine="708"/>
        <w:jc w:val="both"/>
        <w:rPr>
          <w:b/>
          <w:sz w:val="28"/>
          <w:szCs w:val="28"/>
          <w:highlight w:val="yellow"/>
        </w:rPr>
      </w:pPr>
    </w:p>
    <w:p w14:paraId="4A198A55" w14:textId="77777777" w:rsidR="00AF0035" w:rsidRPr="0015089D" w:rsidRDefault="00AF0035" w:rsidP="00AF0035">
      <w:pPr>
        <w:spacing w:line="360" w:lineRule="auto"/>
        <w:ind w:left="426" w:right="142" w:firstLine="851"/>
        <w:jc w:val="both"/>
        <w:rPr>
          <w:b/>
          <w:sz w:val="28"/>
          <w:szCs w:val="28"/>
        </w:rPr>
      </w:pPr>
      <w:r w:rsidRPr="00CF551C">
        <w:rPr>
          <w:sz w:val="28"/>
          <w:szCs w:val="28"/>
          <w:highlight w:val="yellow"/>
        </w:rPr>
        <w:t>Текст, текст, текст, Текст, текст, текст, Текст, текст, текст, Текст, текст, текст, Текст, текст, текст, Текст, текст, текст, Текст, текст, текст, Текст, текст, текст.</w:t>
      </w:r>
      <w:r>
        <w:rPr>
          <w:sz w:val="28"/>
          <w:szCs w:val="28"/>
        </w:rPr>
        <w:t xml:space="preserve"> </w:t>
      </w:r>
      <w:r w:rsidRPr="00E32976">
        <w:rPr>
          <w:sz w:val="28"/>
          <w:szCs w:val="32"/>
        </w:rPr>
        <w:t>[</w:t>
      </w:r>
      <w:r>
        <w:rPr>
          <w:sz w:val="28"/>
          <w:szCs w:val="32"/>
        </w:rPr>
        <w:t>№</w:t>
      </w:r>
      <w:r w:rsidRPr="00E32976">
        <w:rPr>
          <w:sz w:val="28"/>
          <w:szCs w:val="32"/>
        </w:rPr>
        <w:t>]</w:t>
      </w:r>
    </w:p>
    <w:p w14:paraId="50DCAE31" w14:textId="77777777" w:rsidR="00AF0035" w:rsidRDefault="00AF0035" w:rsidP="00AF003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BB88C05" w14:textId="21E095F4" w:rsidR="0015089D" w:rsidRDefault="0015089D">
      <w:pPr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14:paraId="38EF2C58" w14:textId="77777777" w:rsidR="0015089D" w:rsidRDefault="0015089D" w:rsidP="00CF343D">
      <w:pPr>
        <w:rPr>
          <w:b/>
          <w:bCs/>
          <w:color w:val="000000"/>
          <w:spacing w:val="5"/>
          <w:sz w:val="28"/>
          <w:szCs w:val="28"/>
        </w:rPr>
      </w:pPr>
    </w:p>
    <w:p w14:paraId="4A85001D" w14:textId="77777777" w:rsidR="0015089D" w:rsidRDefault="0015089D" w:rsidP="00CF343D">
      <w:pPr>
        <w:rPr>
          <w:b/>
          <w:bCs/>
          <w:color w:val="000000"/>
          <w:spacing w:val="5"/>
          <w:sz w:val="28"/>
          <w:szCs w:val="28"/>
        </w:rPr>
      </w:pPr>
    </w:p>
    <w:p w14:paraId="1584365A" w14:textId="77777777" w:rsidR="00CF343D" w:rsidRDefault="00CF343D" w:rsidP="00CF343D">
      <w:pPr>
        <w:rPr>
          <w:b/>
          <w:bCs/>
          <w:color w:val="000000"/>
          <w:spacing w:val="5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br w:type="page"/>
      </w:r>
    </w:p>
    <w:p w14:paraId="4EE21521" w14:textId="77777777" w:rsidR="00AF0035" w:rsidRPr="00117D2C" w:rsidRDefault="00AF0035" w:rsidP="00AF0035">
      <w:pPr>
        <w:spacing w:after="240" w:line="480" w:lineRule="auto"/>
        <w:ind w:left="284" w:right="278" w:firstLine="851"/>
        <w:jc w:val="center"/>
        <w:rPr>
          <w:b/>
          <w:sz w:val="32"/>
          <w:szCs w:val="32"/>
        </w:rPr>
      </w:pPr>
      <w:bookmarkStart w:id="3" w:name="_Toc448650142"/>
      <w:bookmarkStart w:id="4" w:name="_Toc448650131"/>
      <w:r w:rsidRPr="00117D2C">
        <w:rPr>
          <w:b/>
          <w:sz w:val="32"/>
          <w:szCs w:val="32"/>
        </w:rPr>
        <w:lastRenderedPageBreak/>
        <w:t>Заключение</w:t>
      </w:r>
    </w:p>
    <w:bookmarkEnd w:id="4"/>
    <w:p w14:paraId="52516389" w14:textId="77777777" w:rsidR="00AF0035" w:rsidRDefault="00AF0035" w:rsidP="00AF0035">
      <w:pPr>
        <w:spacing w:line="360" w:lineRule="auto"/>
        <w:ind w:left="142" w:right="142" w:firstLine="709"/>
        <w:jc w:val="both"/>
        <w:rPr>
          <w:sz w:val="28"/>
          <w:szCs w:val="32"/>
        </w:rPr>
      </w:pPr>
      <w:r>
        <w:rPr>
          <w:sz w:val="28"/>
          <w:szCs w:val="32"/>
        </w:rPr>
        <w:t>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 текст, текст, текст, текст, текст, текст, 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 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 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текст,</w:t>
      </w:r>
      <w:r w:rsidRPr="003A3213">
        <w:rPr>
          <w:sz w:val="28"/>
          <w:szCs w:val="32"/>
        </w:rPr>
        <w:t xml:space="preserve"> </w:t>
      </w:r>
      <w:r>
        <w:rPr>
          <w:sz w:val="28"/>
          <w:szCs w:val="32"/>
        </w:rPr>
        <w:t>текст.</w:t>
      </w:r>
    </w:p>
    <w:p w14:paraId="176462BA" w14:textId="61C40F12" w:rsidR="00AF0035" w:rsidRDefault="00AF0035" w:rsidP="00AF0035">
      <w:pPr>
        <w:spacing w:line="360" w:lineRule="auto"/>
        <w:ind w:left="142" w:right="142" w:firstLine="709"/>
        <w:jc w:val="both"/>
        <w:rPr>
          <w:sz w:val="28"/>
          <w:szCs w:val="32"/>
        </w:rPr>
      </w:pPr>
      <w:r>
        <w:rPr>
          <w:sz w:val="28"/>
          <w:szCs w:val="32"/>
        </w:rPr>
        <w:t>В заключении, как правило, указываются результаты практики (соотнесение задач практики к достигнутым результатам) и делаются общие выводы.</w:t>
      </w:r>
    </w:p>
    <w:p w14:paraId="39830FB7" w14:textId="73FEA1B7" w:rsidR="00AF0035" w:rsidRDefault="00AF0035" w:rsidP="00AF0035">
      <w:pPr>
        <w:spacing w:line="360" w:lineRule="auto"/>
        <w:ind w:left="142" w:right="142" w:firstLine="709"/>
        <w:jc w:val="both"/>
        <w:rPr>
          <w:sz w:val="28"/>
          <w:szCs w:val="32"/>
        </w:rPr>
      </w:pPr>
    </w:p>
    <w:p w14:paraId="0A8ED934" w14:textId="252F4CC6" w:rsidR="00AF0035" w:rsidRDefault="00AF0035" w:rsidP="00AF0035">
      <w:pPr>
        <w:spacing w:line="360" w:lineRule="auto"/>
        <w:ind w:left="142" w:right="142" w:firstLine="709"/>
        <w:jc w:val="both"/>
        <w:rPr>
          <w:sz w:val="28"/>
          <w:szCs w:val="32"/>
        </w:rPr>
      </w:pPr>
    </w:p>
    <w:p w14:paraId="22A11A34" w14:textId="1977014E" w:rsidR="00AF0035" w:rsidRDefault="00AF0035" w:rsidP="00AF0035">
      <w:pPr>
        <w:spacing w:line="360" w:lineRule="auto"/>
        <w:ind w:left="142" w:right="142" w:firstLine="709"/>
        <w:jc w:val="both"/>
        <w:rPr>
          <w:sz w:val="28"/>
          <w:szCs w:val="32"/>
        </w:rPr>
      </w:pPr>
    </w:p>
    <w:p w14:paraId="0579BA99" w14:textId="77777777" w:rsidR="00AF0035" w:rsidRPr="003A3213" w:rsidRDefault="00AF0035" w:rsidP="00AF0035">
      <w:pPr>
        <w:spacing w:line="360" w:lineRule="auto"/>
        <w:ind w:left="142" w:right="142" w:firstLine="709"/>
        <w:jc w:val="both"/>
      </w:pPr>
    </w:p>
    <w:p w14:paraId="58F46A8F" w14:textId="77777777" w:rsidR="00AF467F" w:rsidRDefault="00AF467F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bookmarkEnd w:id="3"/>
    <w:p w14:paraId="507E3259" w14:textId="77777777" w:rsidR="006C4192" w:rsidRPr="00117D2C" w:rsidRDefault="006C4192" w:rsidP="006C4192">
      <w:pPr>
        <w:autoSpaceDE w:val="0"/>
        <w:autoSpaceDN w:val="0"/>
        <w:spacing w:line="360" w:lineRule="auto"/>
        <w:ind w:firstLine="709"/>
        <w:jc w:val="center"/>
        <w:rPr>
          <w:b/>
          <w:sz w:val="32"/>
          <w:szCs w:val="32"/>
        </w:rPr>
      </w:pPr>
      <w:r w:rsidRPr="00117D2C">
        <w:rPr>
          <w:b/>
          <w:sz w:val="32"/>
          <w:szCs w:val="32"/>
        </w:rPr>
        <w:lastRenderedPageBreak/>
        <w:t>Перечень использованных информационных ресурсов</w:t>
      </w:r>
    </w:p>
    <w:p w14:paraId="145E68A3" w14:textId="77777777" w:rsidR="006C4192" w:rsidRDefault="006C4192" w:rsidP="006C4192">
      <w:pPr>
        <w:autoSpaceDE w:val="0"/>
        <w:autoSpaceDN w:val="0"/>
        <w:spacing w:line="360" w:lineRule="auto"/>
        <w:ind w:firstLine="709"/>
        <w:jc w:val="both"/>
        <w:rPr>
          <w:b/>
          <w:sz w:val="28"/>
          <w:szCs w:val="28"/>
        </w:rPr>
      </w:pPr>
    </w:p>
    <w:p w14:paraId="04E0E2B3" w14:textId="77777777" w:rsidR="006C4192" w:rsidRPr="00237E69" w:rsidRDefault="006C4192" w:rsidP="006C4192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202122"/>
          <w:sz w:val="28"/>
          <w:szCs w:val="28"/>
          <w:shd w:val="clear" w:color="auto" w:fill="FFFFFF"/>
        </w:rPr>
      </w:pPr>
      <w:r w:rsidRPr="00237E69">
        <w:rPr>
          <w:color w:val="202122"/>
          <w:sz w:val="28"/>
          <w:szCs w:val="28"/>
          <w:shd w:val="clear" w:color="auto" w:fill="FFFFFF"/>
        </w:rPr>
        <w:t>Российская Федерация. Законы. Об обеспечении единства измерений</w:t>
      </w:r>
      <w:r>
        <w:rPr>
          <w:color w:val="202122"/>
          <w:sz w:val="28"/>
          <w:szCs w:val="28"/>
          <w:shd w:val="clear" w:color="auto" w:fill="FFFFFF"/>
        </w:rPr>
        <w:t>: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 текст и изм. и доп. вступ. в силу с 27.10.2020: Федеральный закон </w:t>
      </w:r>
      <w:r>
        <w:rPr>
          <w:color w:val="202122"/>
          <w:sz w:val="28"/>
          <w:szCs w:val="28"/>
          <w:shd w:val="clear" w:color="auto" w:fill="FFFFFF"/>
        </w:rPr>
        <w:t xml:space="preserve">от 26.06.2008 </w:t>
      </w:r>
      <w:r w:rsidRPr="00237E69">
        <w:rPr>
          <w:color w:val="202122"/>
          <w:sz w:val="28"/>
          <w:szCs w:val="28"/>
          <w:shd w:val="clear" w:color="auto" w:fill="FFFFFF"/>
        </w:rPr>
        <w:t>№102-ФЗ</w:t>
      </w:r>
      <w:r>
        <w:rPr>
          <w:color w:val="202122"/>
          <w:sz w:val="28"/>
          <w:szCs w:val="28"/>
          <w:shd w:val="clear" w:color="auto" w:fill="FFFFFF"/>
        </w:rPr>
        <w:t xml:space="preserve"> / </w:t>
      </w:r>
      <w:r w:rsidRPr="006C3897">
        <w:rPr>
          <w:color w:val="202122"/>
          <w:sz w:val="28"/>
          <w:szCs w:val="28"/>
          <w:shd w:val="clear" w:color="auto" w:fill="FFFFFF"/>
        </w:rPr>
        <w:t>Российская Федерация. Законы.</w:t>
      </w:r>
      <w:r>
        <w:rPr>
          <w:color w:val="202122"/>
          <w:sz w:val="28"/>
          <w:szCs w:val="28"/>
          <w:shd w:val="clear" w:color="auto" w:fill="FFFFFF"/>
        </w:rPr>
        <w:t xml:space="preserve"> </w:t>
      </w:r>
      <w:r w:rsidRPr="006C3897">
        <w:rPr>
          <w:color w:val="202122"/>
          <w:sz w:val="28"/>
          <w:szCs w:val="28"/>
          <w:shd w:val="clear" w:color="auto" w:fill="FFFFFF"/>
        </w:rPr>
        <w:t>— Доступ из СПС Гарант (дата обращения: 05.0</w:t>
      </w:r>
      <w:r>
        <w:rPr>
          <w:color w:val="202122"/>
          <w:sz w:val="28"/>
          <w:szCs w:val="28"/>
          <w:shd w:val="clear" w:color="auto" w:fill="FFFFFF"/>
        </w:rPr>
        <w:t>5</w:t>
      </w:r>
      <w:r w:rsidRPr="006C3897">
        <w:rPr>
          <w:color w:val="202122"/>
          <w:sz w:val="28"/>
          <w:szCs w:val="28"/>
          <w:shd w:val="clear" w:color="auto" w:fill="FFFFFF"/>
        </w:rPr>
        <w:t>.20</w:t>
      </w:r>
      <w:r>
        <w:rPr>
          <w:color w:val="202122"/>
          <w:sz w:val="28"/>
          <w:szCs w:val="28"/>
          <w:shd w:val="clear" w:color="auto" w:fill="FFFFFF"/>
        </w:rPr>
        <w:t>21</w:t>
      </w:r>
      <w:r w:rsidRPr="006C3897">
        <w:rPr>
          <w:color w:val="202122"/>
          <w:sz w:val="28"/>
          <w:szCs w:val="28"/>
          <w:shd w:val="clear" w:color="auto" w:fill="FFFFFF"/>
        </w:rPr>
        <w:t>). — Текст : электронный.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 </w:t>
      </w:r>
    </w:p>
    <w:p w14:paraId="4265AA52" w14:textId="77777777" w:rsidR="006C4192" w:rsidRPr="006C3897" w:rsidRDefault="006C4192" w:rsidP="006C4192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202122"/>
          <w:sz w:val="28"/>
          <w:szCs w:val="28"/>
          <w:shd w:val="clear" w:color="auto" w:fill="FFFFFF"/>
        </w:rPr>
      </w:pPr>
      <w:r w:rsidRPr="00237E69">
        <w:rPr>
          <w:color w:val="202122"/>
          <w:sz w:val="28"/>
          <w:szCs w:val="28"/>
          <w:shd w:val="clear" w:color="auto" w:fill="FFFFFF"/>
        </w:rPr>
        <w:t>ГОСТ Р 8.000-2015 Государственная система обеспечения единства измерений (ГСИ). Основные положения</w:t>
      </w:r>
      <w:r>
        <w:rPr>
          <w:color w:val="202122"/>
          <w:sz w:val="28"/>
          <w:szCs w:val="28"/>
          <w:shd w:val="clear" w:color="auto" w:fill="FFFFFF"/>
        </w:rPr>
        <w:t xml:space="preserve">. 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Официальное издание. </w:t>
      </w:r>
      <w:r>
        <w:rPr>
          <w:color w:val="202122"/>
          <w:sz w:val="28"/>
          <w:szCs w:val="28"/>
          <w:shd w:val="clear" w:color="auto" w:fill="FFFFFF"/>
        </w:rPr>
        <w:t xml:space="preserve">- </w:t>
      </w:r>
      <w:r w:rsidRPr="00237E69">
        <w:rPr>
          <w:color w:val="202122"/>
          <w:sz w:val="28"/>
          <w:szCs w:val="28"/>
          <w:shd w:val="clear" w:color="auto" w:fill="FFFFFF"/>
        </w:rPr>
        <w:t>М.: Стандартинформ, 2019 г</w:t>
      </w:r>
      <w:r>
        <w:rPr>
          <w:color w:val="202122"/>
          <w:sz w:val="28"/>
          <w:szCs w:val="28"/>
          <w:shd w:val="clear" w:color="auto" w:fill="FFFFFF"/>
        </w:rPr>
        <w:t>.</w:t>
      </w:r>
    </w:p>
    <w:p w14:paraId="5143D598" w14:textId="77777777" w:rsidR="006C4192" w:rsidRDefault="006C4192" w:rsidP="006C4192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 xml:space="preserve">Росстандарт. </w:t>
      </w:r>
      <w:r w:rsidRPr="00237E69">
        <w:rPr>
          <w:color w:val="202122"/>
          <w:sz w:val="28"/>
          <w:szCs w:val="28"/>
          <w:shd w:val="clear" w:color="auto" w:fill="FFFFFF"/>
        </w:rPr>
        <w:t>Федеральное агентство по техническому регулированию и метрологии</w:t>
      </w:r>
      <w:r>
        <w:rPr>
          <w:color w:val="202122"/>
          <w:sz w:val="28"/>
          <w:szCs w:val="28"/>
          <w:shd w:val="clear" w:color="auto" w:fill="FFFFFF"/>
        </w:rPr>
        <w:t>. – 2021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. – URL: </w:t>
      </w:r>
      <w:r w:rsidRPr="00B0180D">
        <w:rPr>
          <w:color w:val="202122"/>
          <w:sz w:val="28"/>
          <w:szCs w:val="28"/>
          <w:shd w:val="clear" w:color="auto" w:fill="FFFFFF"/>
        </w:rPr>
        <w:t>https://www.rst.gov.ru/portal/gost/</w:t>
      </w:r>
      <w:r w:rsidRPr="00237E69">
        <w:rPr>
          <w:color w:val="202122"/>
          <w:sz w:val="28"/>
          <w:szCs w:val="28"/>
          <w:shd w:val="clear" w:color="auto" w:fill="FFFFFF"/>
        </w:rPr>
        <w:t xml:space="preserve"> (дата обращения: 06.06.20</w:t>
      </w:r>
      <w:r>
        <w:rPr>
          <w:color w:val="202122"/>
          <w:sz w:val="28"/>
          <w:szCs w:val="28"/>
          <w:shd w:val="clear" w:color="auto" w:fill="FFFFFF"/>
        </w:rPr>
        <w:t>21</w:t>
      </w:r>
      <w:r w:rsidRPr="00237E69">
        <w:rPr>
          <w:color w:val="202122"/>
          <w:sz w:val="28"/>
          <w:szCs w:val="28"/>
          <w:shd w:val="clear" w:color="auto" w:fill="FFFFFF"/>
        </w:rPr>
        <w:t>). – Режим доступа: свободный. – Текст: электронный.</w:t>
      </w:r>
    </w:p>
    <w:p w14:paraId="3265FED6" w14:textId="77777777" w:rsidR="006C4192" w:rsidRPr="00237E69" w:rsidRDefault="006C4192" w:rsidP="006C4192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202122"/>
          <w:sz w:val="28"/>
          <w:szCs w:val="28"/>
          <w:shd w:val="clear" w:color="auto" w:fill="FFFFFF"/>
        </w:rPr>
      </w:pPr>
      <w:r w:rsidRPr="00B0180D">
        <w:rPr>
          <w:color w:val="202122"/>
          <w:sz w:val="28"/>
          <w:szCs w:val="28"/>
          <w:shd w:val="clear" w:color="auto" w:fill="FFFFFF"/>
        </w:rPr>
        <w:t>Ким, К. К. Средства электрических измерений и их поверка : учебное пособие для вузов / К. К. Ким, Г. Н. Анисимов, А. И. Чураков. — 2-е изд., стер. — Санкт-Петербург : Лань, 2021. — 316 с. — ISBN 978-5-8114-7639-8. — Текст : электронный // Лань : электронно-библиотечная система. — URL: https://e.lanbook.com/book/163397 (дата обращения: 10.03.2021). — Режим доступа: для авториз. пользователей.</w:t>
      </w:r>
    </w:p>
    <w:p w14:paraId="0DEE30AF" w14:textId="77777777" w:rsidR="006C4192" w:rsidRDefault="006C4192" w:rsidP="006C4192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709"/>
        <w:jc w:val="both"/>
        <w:rPr>
          <w:color w:val="202122"/>
          <w:sz w:val="28"/>
          <w:szCs w:val="28"/>
          <w:shd w:val="clear" w:color="auto" w:fill="FFFFFF"/>
        </w:rPr>
      </w:pPr>
      <w:r w:rsidRPr="00B0180D">
        <w:rPr>
          <w:color w:val="202122"/>
          <w:sz w:val="28"/>
          <w:szCs w:val="28"/>
          <w:shd w:val="clear" w:color="auto" w:fill="FFFFFF"/>
        </w:rPr>
        <w:t>Шалыгин, М. Г. Автоматизация измерений, контроля и испытаний : учебное пособие / М. Г. Шалыгин, Я. А. Вавилин. — Санкт-Петербург : Лань, 2019. — 172 с. — ISBN 978-5-8114-3531-9. — Текст : электронный // Лань : электронно-библиотечная система. — URL: https://e.lanbook.com/book/115498 (дата обращения: 10.03.2021). — Режим доступа: для авториз. пользователей.</w:t>
      </w:r>
    </w:p>
    <w:p w14:paraId="05CE745B" w14:textId="77777777" w:rsidR="006C4192" w:rsidRPr="00D67F30" w:rsidRDefault="006C4192" w:rsidP="006C4192">
      <w:pPr>
        <w:pStyle w:val="af0"/>
        <w:numPr>
          <w:ilvl w:val="0"/>
          <w:numId w:val="46"/>
        </w:numPr>
        <w:shd w:val="clear" w:color="auto" w:fill="FFFFFF"/>
        <w:spacing w:line="360" w:lineRule="auto"/>
        <w:ind w:left="709" w:firstLine="426"/>
        <w:jc w:val="both"/>
        <w:rPr>
          <w:color w:val="202122"/>
          <w:sz w:val="28"/>
          <w:szCs w:val="28"/>
          <w:shd w:val="clear" w:color="auto" w:fill="FFFFFF"/>
        </w:rPr>
      </w:pPr>
      <w:r w:rsidRPr="00D67F30">
        <w:rPr>
          <w:color w:val="202122"/>
          <w:sz w:val="28"/>
          <w:szCs w:val="28"/>
          <w:shd w:val="clear" w:color="auto" w:fill="FFFFFF"/>
        </w:rPr>
        <w:t>Грушников</w:t>
      </w:r>
      <w:r>
        <w:rPr>
          <w:color w:val="202122"/>
          <w:sz w:val="28"/>
          <w:szCs w:val="28"/>
          <w:shd w:val="clear" w:color="auto" w:fill="FFFFFF"/>
        </w:rPr>
        <w:t>,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 В.А.</w:t>
      </w:r>
      <w:r>
        <w:rPr>
          <w:color w:val="202122"/>
          <w:sz w:val="28"/>
          <w:szCs w:val="28"/>
          <w:shd w:val="clear" w:color="auto" w:fill="FFFFFF"/>
        </w:rPr>
        <w:t xml:space="preserve"> С</w:t>
      </w:r>
      <w:r w:rsidRPr="00D67F30">
        <w:rPr>
          <w:color w:val="202122"/>
          <w:sz w:val="28"/>
          <w:szCs w:val="28"/>
          <w:shd w:val="clear" w:color="auto" w:fill="FFFFFF"/>
        </w:rPr>
        <w:t>овершенствование процессов механообработки с использованием инновационных метрологических приемов и средств измерений</w:t>
      </w:r>
      <w:r>
        <w:rPr>
          <w:color w:val="202122"/>
          <w:sz w:val="28"/>
          <w:szCs w:val="28"/>
          <w:shd w:val="clear" w:color="auto" w:fill="FFFFFF"/>
        </w:rPr>
        <w:t xml:space="preserve">. - 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Текст : электронный // Мир измерений. </w:t>
      </w:r>
      <w:r>
        <w:rPr>
          <w:color w:val="202122"/>
          <w:sz w:val="28"/>
          <w:szCs w:val="28"/>
          <w:shd w:val="clear" w:color="auto" w:fill="FFFFFF"/>
        </w:rPr>
        <w:t xml:space="preserve">- 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2020. </w:t>
      </w:r>
      <w:r>
        <w:rPr>
          <w:color w:val="202122"/>
          <w:sz w:val="28"/>
          <w:szCs w:val="28"/>
          <w:shd w:val="clear" w:color="auto" w:fill="FFFFFF"/>
        </w:rPr>
        <w:t xml:space="preserve">- </w:t>
      </w:r>
      <w:r w:rsidRPr="00D67F30">
        <w:rPr>
          <w:color w:val="202122"/>
          <w:sz w:val="28"/>
          <w:szCs w:val="28"/>
          <w:shd w:val="clear" w:color="auto" w:fill="FFFFFF"/>
        </w:rPr>
        <w:t xml:space="preserve">№ 4. </w:t>
      </w:r>
      <w:r>
        <w:rPr>
          <w:color w:val="202122"/>
          <w:sz w:val="28"/>
          <w:szCs w:val="28"/>
          <w:shd w:val="clear" w:color="auto" w:fill="FFFFFF"/>
        </w:rPr>
        <w:t xml:space="preserve">- </w:t>
      </w:r>
      <w:r w:rsidRPr="00D67F30">
        <w:rPr>
          <w:color w:val="202122"/>
          <w:sz w:val="28"/>
          <w:szCs w:val="28"/>
          <w:shd w:val="clear" w:color="auto" w:fill="FFFFFF"/>
        </w:rPr>
        <w:t>С. 48-52.</w:t>
      </w:r>
      <w:r>
        <w:rPr>
          <w:color w:val="202122"/>
          <w:sz w:val="28"/>
          <w:szCs w:val="28"/>
          <w:shd w:val="clear" w:color="auto" w:fill="FFFFFF"/>
        </w:rPr>
        <w:t xml:space="preserve"> - </w:t>
      </w:r>
      <w:r w:rsidRPr="00D67F30">
        <w:rPr>
          <w:color w:val="202122"/>
          <w:sz w:val="28"/>
          <w:szCs w:val="28"/>
          <w:shd w:val="clear" w:color="auto" w:fill="FFFFFF"/>
        </w:rPr>
        <w:t>URL: https://elibrary.ru/item.asp?id=44315792 (дата обращения: 14.0</w:t>
      </w:r>
      <w:r>
        <w:rPr>
          <w:color w:val="202122"/>
          <w:sz w:val="28"/>
          <w:szCs w:val="28"/>
          <w:shd w:val="clear" w:color="auto" w:fill="FFFFFF"/>
        </w:rPr>
        <w:t>4</w:t>
      </w:r>
      <w:r w:rsidRPr="00D67F30">
        <w:rPr>
          <w:color w:val="202122"/>
          <w:sz w:val="28"/>
          <w:szCs w:val="28"/>
          <w:shd w:val="clear" w:color="auto" w:fill="FFFFFF"/>
        </w:rPr>
        <w:t>.202</w:t>
      </w:r>
      <w:r>
        <w:rPr>
          <w:color w:val="202122"/>
          <w:sz w:val="28"/>
          <w:szCs w:val="28"/>
          <w:shd w:val="clear" w:color="auto" w:fill="FFFFFF"/>
        </w:rPr>
        <w:t>1</w:t>
      </w:r>
      <w:r w:rsidRPr="00D67F30">
        <w:rPr>
          <w:color w:val="202122"/>
          <w:sz w:val="28"/>
          <w:szCs w:val="28"/>
          <w:shd w:val="clear" w:color="auto" w:fill="FFFFFF"/>
        </w:rPr>
        <w:t>). — Режим доступа: для зарегистрир. пользователей.</w:t>
      </w:r>
    </w:p>
    <w:p w14:paraId="5C52852C" w14:textId="77777777" w:rsidR="006C4192" w:rsidRPr="00D67F30" w:rsidRDefault="006C4192" w:rsidP="006C4192">
      <w:pPr>
        <w:pStyle w:val="af0"/>
        <w:numPr>
          <w:ilvl w:val="0"/>
          <w:numId w:val="46"/>
        </w:numPr>
        <w:shd w:val="clear" w:color="auto" w:fill="FFFFFF"/>
        <w:spacing w:line="360" w:lineRule="auto"/>
        <w:ind w:left="851"/>
        <w:jc w:val="both"/>
        <w:rPr>
          <w:color w:val="202122"/>
          <w:sz w:val="28"/>
          <w:szCs w:val="28"/>
          <w:shd w:val="clear" w:color="auto" w:fill="FFFFFF"/>
        </w:rPr>
      </w:pPr>
    </w:p>
    <w:p w14:paraId="64CBD913" w14:textId="77777777" w:rsidR="006C4192" w:rsidRPr="00B3436D" w:rsidRDefault="006C4192" w:rsidP="006C4192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/>
        <w:jc w:val="both"/>
        <w:rPr>
          <w:color w:val="202122"/>
          <w:sz w:val="28"/>
          <w:szCs w:val="28"/>
          <w:shd w:val="clear" w:color="auto" w:fill="FFFFFF"/>
        </w:rPr>
      </w:pPr>
    </w:p>
    <w:p w14:paraId="7B53A3E9" w14:textId="77777777" w:rsidR="006C4192" w:rsidRPr="00D958C1" w:rsidRDefault="006C4192" w:rsidP="006C4192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/>
        <w:jc w:val="both"/>
        <w:rPr>
          <w:color w:val="202122"/>
          <w:sz w:val="28"/>
          <w:szCs w:val="28"/>
          <w:shd w:val="clear" w:color="auto" w:fill="FFFFFF"/>
          <w:lang w:val="en-US"/>
        </w:rPr>
      </w:pPr>
      <w:r>
        <w:rPr>
          <w:color w:val="202122"/>
          <w:sz w:val="28"/>
          <w:szCs w:val="28"/>
          <w:shd w:val="clear" w:color="auto" w:fill="FFFFFF"/>
        </w:rPr>
        <w:t>…</w:t>
      </w:r>
    </w:p>
    <w:p w14:paraId="52C42511" w14:textId="77777777" w:rsidR="006C4192" w:rsidRDefault="006C4192" w:rsidP="006C4192">
      <w:pPr>
        <w:pStyle w:val="af0"/>
        <w:numPr>
          <w:ilvl w:val="0"/>
          <w:numId w:val="46"/>
        </w:numPr>
        <w:shd w:val="clear" w:color="auto" w:fill="FFFFFF"/>
        <w:spacing w:before="0" w:beforeAutospacing="0" w:after="0" w:afterAutospacing="0" w:line="360" w:lineRule="auto"/>
        <w:ind w:left="851"/>
        <w:jc w:val="both"/>
        <w:rPr>
          <w:color w:val="202122"/>
          <w:sz w:val="28"/>
          <w:szCs w:val="28"/>
          <w:shd w:val="clear" w:color="auto" w:fill="FFFFFF"/>
        </w:rPr>
      </w:pPr>
      <w:r>
        <w:rPr>
          <w:color w:val="202122"/>
          <w:sz w:val="28"/>
          <w:szCs w:val="28"/>
          <w:shd w:val="clear" w:color="auto" w:fill="FFFFFF"/>
        </w:rPr>
        <w:t>...</w:t>
      </w:r>
    </w:p>
    <w:p w14:paraId="3191A4CD" w14:textId="49CEEE18" w:rsidR="00B70C4C" w:rsidRPr="00B70C4C" w:rsidRDefault="006C4192" w:rsidP="006C4192">
      <w:pPr>
        <w:pStyle w:val="af0"/>
        <w:shd w:val="clear" w:color="auto" w:fill="FFFFFF"/>
        <w:spacing w:before="0" w:beforeAutospacing="0" w:after="0" w:afterAutospacing="0" w:line="360" w:lineRule="auto"/>
        <w:ind w:left="709" w:firstLine="709"/>
        <w:jc w:val="both"/>
        <w:rPr>
          <w:color w:val="222222"/>
          <w:sz w:val="28"/>
          <w:szCs w:val="28"/>
        </w:rPr>
      </w:pPr>
      <w:r>
        <w:rPr>
          <w:color w:val="202122"/>
          <w:sz w:val="28"/>
          <w:szCs w:val="28"/>
          <w:shd w:val="clear" w:color="auto" w:fill="FFFFFF"/>
        </w:rPr>
        <w:t xml:space="preserve"> (</w:t>
      </w:r>
      <w:r w:rsidRPr="00EE00C0">
        <w:rPr>
          <w:color w:val="202122"/>
          <w:sz w:val="28"/>
          <w:szCs w:val="28"/>
          <w:highlight w:val="yellow"/>
          <w:shd w:val="clear" w:color="auto" w:fill="FFFFFF"/>
        </w:rPr>
        <w:t>не менее 25 источников!!!)</w:t>
      </w:r>
    </w:p>
    <w:sectPr w:rsidR="00B70C4C" w:rsidRPr="00B70C4C" w:rsidSect="00BF01FA">
      <w:headerReference w:type="default" r:id="rId15"/>
      <w:footerReference w:type="default" r:id="rId16"/>
      <w:footerReference w:type="first" r:id="rId17"/>
      <w:pgSz w:w="11906" w:h="16838" w:code="9"/>
      <w:pgMar w:top="568" w:right="707" w:bottom="142" w:left="1134" w:header="11" w:footer="720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DB8B" w14:textId="77777777" w:rsidR="00B3448A" w:rsidRDefault="00B3448A">
      <w:r>
        <w:separator/>
      </w:r>
    </w:p>
  </w:endnote>
  <w:endnote w:type="continuationSeparator" w:id="0">
    <w:p w14:paraId="020C6AE8" w14:textId="77777777" w:rsidR="00B3448A" w:rsidRDefault="00B34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402A" w14:textId="298E8C60" w:rsidR="006961E8" w:rsidRDefault="006961E8" w:rsidP="004B570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720C">
      <w:rPr>
        <w:rStyle w:val="a5"/>
        <w:noProof/>
      </w:rPr>
      <w:t>5</w:t>
    </w:r>
    <w:r>
      <w:rPr>
        <w:rStyle w:val="a5"/>
      </w:rPr>
      <w:fldChar w:fldCharType="end"/>
    </w:r>
  </w:p>
  <w:p w14:paraId="17D17B94" w14:textId="77777777" w:rsidR="006961E8" w:rsidRDefault="006961E8">
    <w:pPr>
      <w:pStyle w:val="a6"/>
      <w:ind w:right="360"/>
    </w:pPr>
  </w:p>
  <w:p w14:paraId="5A7E9AF4" w14:textId="77777777" w:rsidR="006961E8" w:rsidRDefault="006961E8"/>
  <w:p w14:paraId="460B79B4" w14:textId="77777777" w:rsidR="006961E8" w:rsidRDefault="006961E8"/>
  <w:p w14:paraId="4148B9EB" w14:textId="77777777" w:rsidR="006961E8" w:rsidRDefault="006961E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95116" w14:textId="77777777" w:rsidR="006961E8" w:rsidRDefault="006961E8" w:rsidP="0020417D">
    <w:pPr>
      <w:pStyle w:val="a6"/>
      <w:tabs>
        <w:tab w:val="clear" w:pos="4153"/>
        <w:tab w:val="clear" w:pos="8306"/>
        <w:tab w:val="left" w:pos="1080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ED463" w14:textId="77777777" w:rsidR="006961E8" w:rsidRDefault="006961E8" w:rsidP="000717FA">
    <w:pPr>
      <w:pStyle w:val="a6"/>
      <w:tabs>
        <w:tab w:val="clear" w:pos="4153"/>
        <w:tab w:val="clear" w:pos="8306"/>
        <w:tab w:val="left" w:pos="1110"/>
        <w:tab w:val="left" w:pos="4260"/>
        <w:tab w:val="center" w:pos="5032"/>
      </w:tabs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28397DEE" wp14:editId="40A0E176">
              <wp:simplePos x="0" y="0"/>
              <wp:positionH relativeFrom="column">
                <wp:posOffset>612775</wp:posOffset>
              </wp:positionH>
              <wp:positionV relativeFrom="paragraph">
                <wp:posOffset>-370840</wp:posOffset>
              </wp:positionV>
              <wp:extent cx="685800" cy="146050"/>
              <wp:effectExtent l="0" t="0" r="0" b="0"/>
              <wp:wrapNone/>
              <wp:docPr id="931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146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9F92FE" w14:textId="77777777" w:rsidR="006961E8" w:rsidRPr="00076E6B" w:rsidRDefault="006961E8" w:rsidP="00076E6B"/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97DEE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26" type="#_x0000_t202" style="position:absolute;margin-left:48.25pt;margin-top:-29.2pt;width:54pt;height:11.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" stroked="f">
              <v:textbox style="mso-fit-shape-to-text:t" inset="0,0,0,0">
                <w:txbxContent>
                  <w:p w14:paraId="019F92FE" w14:textId="77777777" w:rsidR="006961E8" w:rsidRPr="00076E6B" w:rsidRDefault="006961E8" w:rsidP="00076E6B"/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54C44" w14:textId="77777777" w:rsidR="006961E8" w:rsidRDefault="006961E8" w:rsidP="0020417D">
    <w:pPr>
      <w:pStyle w:val="a6"/>
      <w:tabs>
        <w:tab w:val="clear" w:pos="4153"/>
        <w:tab w:val="clear" w:pos="8306"/>
        <w:tab w:val="left" w:pos="1080"/>
      </w:tabs>
      <w:ind w:right="360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88448" behindDoc="0" locked="0" layoutInCell="1" allowOverlap="1" wp14:anchorId="5B5F592C" wp14:editId="73ECC8EB">
              <wp:simplePos x="0" y="0"/>
              <wp:positionH relativeFrom="page">
                <wp:posOffset>6892925</wp:posOffset>
              </wp:positionH>
              <wp:positionV relativeFrom="page">
                <wp:posOffset>10101579</wp:posOffset>
              </wp:positionV>
              <wp:extent cx="360045" cy="0"/>
              <wp:effectExtent l="0" t="0" r="1905" b="0"/>
              <wp:wrapNone/>
              <wp:docPr id="3630" name="Line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60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87A460" id="Line 76" o:spid="_x0000_s1026" style="position:absolute;z-index:25168844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42.75pt,795.4pt" to="571.1pt,7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7424" behindDoc="0" locked="0" layoutInCell="1" allowOverlap="1" wp14:anchorId="5DE4DAB4" wp14:editId="2FA704A2">
              <wp:simplePos x="0" y="0"/>
              <wp:positionH relativeFrom="page">
                <wp:posOffset>663575</wp:posOffset>
              </wp:positionH>
              <wp:positionV relativeFrom="page">
                <wp:posOffset>10281284</wp:posOffset>
              </wp:positionV>
              <wp:extent cx="2447925" cy="0"/>
              <wp:effectExtent l="0" t="0" r="9525" b="0"/>
              <wp:wrapNone/>
              <wp:docPr id="3629" name="Line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47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3A3C29" id="Line 75" o:spid="_x0000_s1026" style="position:absolute;z-index:25168742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809.55pt" to="245pt,8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86400" behindDoc="0" locked="0" layoutInCell="1" allowOverlap="1" wp14:anchorId="35697B24" wp14:editId="2AA5E813">
              <wp:simplePos x="0" y="0"/>
              <wp:positionH relativeFrom="page">
                <wp:posOffset>663575</wp:posOffset>
              </wp:positionH>
              <wp:positionV relativeFrom="page">
                <wp:posOffset>10101579</wp:posOffset>
              </wp:positionV>
              <wp:extent cx="2447925" cy="0"/>
              <wp:effectExtent l="0" t="0" r="9525" b="0"/>
              <wp:wrapNone/>
              <wp:docPr id="3628" name="Line 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479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99EDBF" id="Line 74" o:spid="_x0000_s1026" style="position:absolute;z-index:25168640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795.4pt" to="245pt,79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5376" behindDoc="0" locked="0" layoutInCell="1" allowOverlap="1" wp14:anchorId="39C4EC22" wp14:editId="52A395EA">
              <wp:simplePos x="0" y="0"/>
              <wp:positionH relativeFrom="page">
                <wp:posOffset>3112134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7" name="Line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340ADD" id="Line 73" o:spid="_x0000_s1026" style="position:absolute;z-index:251685376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245.05pt,781.2pt" to="245.0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4352" behindDoc="0" locked="0" layoutInCell="1" allowOverlap="1" wp14:anchorId="68BB095F" wp14:editId="6A6379C5">
              <wp:simplePos x="0" y="0"/>
              <wp:positionH relativeFrom="page">
                <wp:posOffset>2752089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4" name="Line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B852F" id="Line 72" o:spid="_x0000_s1026" style="position:absolute;z-index:251684352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216.7pt,781.2pt" to="216.7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3328" behindDoc="0" locked="0" layoutInCell="1" allowOverlap="1" wp14:anchorId="054368DD" wp14:editId="061AA827">
              <wp:simplePos x="0" y="0"/>
              <wp:positionH relativeFrom="page">
                <wp:posOffset>2211704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3" name="Line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02D953" id="Line 71" o:spid="_x0000_s1026" style="position:absolute;z-index:251683328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174.15pt,781.2pt" to="174.1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2304" behindDoc="0" locked="0" layoutInCell="1" allowOverlap="1" wp14:anchorId="47B186AE" wp14:editId="0088A8FE">
              <wp:simplePos x="0" y="0"/>
              <wp:positionH relativeFrom="page">
                <wp:posOffset>1275714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2" name="Line 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690831" id="Line 70" o:spid="_x0000_s1026" style="position:absolute;z-index:251682304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100.45pt,781.2pt" to="100.4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1280" behindDoc="0" locked="0" layoutInCell="1" allowOverlap="1" wp14:anchorId="15C7BB58" wp14:editId="2A6AD2BF">
              <wp:simplePos x="0" y="0"/>
              <wp:positionH relativeFrom="page">
                <wp:posOffset>915669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1" name="Line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B5512A" id="Line 69" o:spid="_x0000_s1026" style="position:absolute;z-index:251681280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72.1pt,781.2pt" to="72.1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80256" behindDoc="0" locked="0" layoutInCell="1" allowOverlap="1" wp14:anchorId="5F23BC12" wp14:editId="78F2D617">
              <wp:simplePos x="0" y="0"/>
              <wp:positionH relativeFrom="page">
                <wp:posOffset>6892924</wp:posOffset>
              </wp:positionH>
              <wp:positionV relativeFrom="page">
                <wp:posOffset>9921240</wp:posOffset>
              </wp:positionV>
              <wp:extent cx="0" cy="522605"/>
              <wp:effectExtent l="0" t="0" r="0" b="10795"/>
              <wp:wrapNone/>
              <wp:docPr id="3620" name="Lin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26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BCB5DB" id="Line 68" o:spid="_x0000_s1026" style="position:absolute;z-index:251680256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542.75pt,781.2pt" to="542.7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9232" behindDoc="0" locked="0" layoutInCell="1" allowOverlap="1" wp14:anchorId="170C26E5" wp14:editId="483CE074">
              <wp:simplePos x="0" y="0"/>
              <wp:positionH relativeFrom="page">
                <wp:posOffset>663575</wp:posOffset>
              </wp:positionH>
              <wp:positionV relativeFrom="page">
                <wp:posOffset>9921239</wp:posOffset>
              </wp:positionV>
              <wp:extent cx="6588125" cy="0"/>
              <wp:effectExtent l="0" t="0" r="3175" b="0"/>
              <wp:wrapNone/>
              <wp:docPr id="3619" name="Line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FE74BE" id="Line 67" o:spid="_x0000_s1026" style="position:absolute;z-index:2516792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781.2pt" to="571pt,7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8208" behindDoc="0" locked="0" layoutInCell="1" allowOverlap="1" wp14:anchorId="627BA3FF" wp14:editId="3C4F5005">
              <wp:simplePos x="0" y="0"/>
              <wp:positionH relativeFrom="page">
                <wp:posOffset>664845</wp:posOffset>
              </wp:positionH>
              <wp:positionV relativeFrom="page">
                <wp:posOffset>10443844</wp:posOffset>
              </wp:positionV>
              <wp:extent cx="6588125" cy="0"/>
              <wp:effectExtent l="0" t="0" r="3175" b="0"/>
              <wp:wrapNone/>
              <wp:docPr id="3618" name="Lin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DB3362" id="Line 66" o:spid="_x0000_s1026" style="position:absolute;z-index:25167820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35pt,822.35pt" to="571.1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">
              <w10:wrap anchorx="page" anchory="page"/>
            </v:line>
          </w:pict>
        </mc:Fallback>
      </mc:AlternateContent>
    </w:r>
    <w:r>
      <w:tab/>
    </w:r>
  </w:p>
  <w:p w14:paraId="45FB7A69" w14:textId="77777777" w:rsidR="006961E8" w:rsidRDefault="006961E8">
    <w:r>
      <w:rPr>
        <w:noProof/>
      </w:rPr>
      <mc:AlternateContent>
        <mc:Choice Requires="wps">
          <w:drawing>
            <wp:anchor distT="0" distB="0" distL="114300" distR="114300" simplePos="0" relativeHeight="251695616" behindDoc="0" locked="0" layoutInCell="1" allowOverlap="1" wp14:anchorId="49BD9640" wp14:editId="0939E534">
              <wp:simplePos x="0" y="0"/>
              <wp:positionH relativeFrom="column">
                <wp:posOffset>-74295</wp:posOffset>
              </wp:positionH>
              <wp:positionV relativeFrom="paragraph">
                <wp:posOffset>177165</wp:posOffset>
              </wp:positionV>
              <wp:extent cx="228600" cy="125730"/>
              <wp:effectExtent l="0" t="0" r="0" b="0"/>
              <wp:wrapNone/>
              <wp:docPr id="3617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80826" w14:textId="77777777" w:rsidR="006961E8" w:rsidRDefault="006961E8">
                          <w:pPr>
                            <w:pStyle w:val="7"/>
                          </w:pPr>
                          <w:r>
                            <w:t>ИзмИИзм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BD9640"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27" type="#_x0000_t202" style="position:absolute;margin-left:-5.85pt;margin-top:13.95pt;width:18pt;height:9.9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" filled="f" stroked="f">
              <v:textbox inset="0,0,0,0">
                <w:txbxContent>
                  <w:p w14:paraId="09580826" w14:textId="77777777" w:rsidR="006961E8" w:rsidRDefault="006961E8">
                    <w:pPr>
                      <w:pStyle w:val="7"/>
                    </w:pPr>
                    <w:r>
                      <w:t>ИзмИИзм</w:t>
                    </w:r>
                  </w:p>
                </w:txbxContent>
              </v:textbox>
            </v:shape>
          </w:pict>
        </mc:Fallback>
      </mc:AlternateContent>
    </w:r>
  </w:p>
  <w:p w14:paraId="5B93E057" w14:textId="77777777" w:rsidR="006961E8" w:rsidRDefault="006961E8">
    <w:r>
      <w:rPr>
        <w:noProof/>
      </w:rPr>
      <mc:AlternateContent>
        <mc:Choice Requires="wps">
          <w:drawing>
            <wp:anchor distT="0" distB="0" distL="114300" distR="114300" simplePos="0" relativeHeight="251692544" behindDoc="0" locked="0" layoutInCell="1" allowOverlap="1" wp14:anchorId="0D1AA81A" wp14:editId="52AFA75D">
              <wp:simplePos x="0" y="0"/>
              <wp:positionH relativeFrom="column">
                <wp:posOffset>1491615</wp:posOffset>
              </wp:positionH>
              <wp:positionV relativeFrom="paragraph">
                <wp:posOffset>13970</wp:posOffset>
              </wp:positionV>
              <wp:extent cx="557530" cy="149860"/>
              <wp:effectExtent l="0" t="0" r="0" b="0"/>
              <wp:wrapNone/>
              <wp:docPr id="280" name="Text Box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530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291989" w14:textId="77777777" w:rsidR="006961E8" w:rsidRDefault="006961E8">
                          <w:pPr>
                            <w:pStyle w:val="7"/>
                            <w:rPr>
                              <w:lang w:val="en-US"/>
                            </w:rPr>
                          </w:pPr>
                          <w:r>
                            <w:t>Подпись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1AA81A" id="Text Box 80" o:spid="_x0000_s1028" type="#_x0000_t202" style="position:absolute;margin-left:117.45pt;margin-top:1.1pt;width:43.9pt;height:11.8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" filled="f" stroked="f">
              <v:textbox inset="0,0,0,0">
                <w:txbxContent>
                  <w:p w14:paraId="7A291989" w14:textId="77777777" w:rsidR="006961E8" w:rsidRDefault="006961E8">
                    <w:pPr>
                      <w:pStyle w:val="7"/>
                      <w:rPr>
                        <w:lang w:val="en-US"/>
                      </w:rPr>
                    </w:pPr>
                    <w:r>
                      <w:t>Подпись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568" behindDoc="0" locked="0" layoutInCell="1" allowOverlap="1" wp14:anchorId="37B48449" wp14:editId="2343B4C5">
              <wp:simplePos x="0" y="0"/>
              <wp:positionH relativeFrom="column">
                <wp:posOffset>725805</wp:posOffset>
              </wp:positionH>
              <wp:positionV relativeFrom="paragraph">
                <wp:posOffset>24130</wp:posOffset>
              </wp:positionV>
              <wp:extent cx="509270" cy="156210"/>
              <wp:effectExtent l="0" t="0" r="0" b="0"/>
              <wp:wrapNone/>
              <wp:docPr id="279" name="Text Box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9270" cy="156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E18CA" w14:textId="77777777" w:rsidR="006961E8" w:rsidRDefault="006961E8">
                          <w:pPr>
                            <w:jc w:val="right"/>
                            <w:rPr>
                              <w:rFonts w:ascii="Arial" w:hAnsi="Arial"/>
                              <w:i/>
                              <w:sz w:val="16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№ докум.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B48449" id="Text Box 81" o:spid="_x0000_s1029" type="#_x0000_t202" style="position:absolute;margin-left:57.15pt;margin-top:1.9pt;width:40.1pt;height:12.3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" filled="f" stroked="f">
              <v:textbox inset="0,0,0,0">
                <w:txbxContent>
                  <w:p w14:paraId="5AFE18CA" w14:textId="77777777" w:rsidR="006961E8" w:rsidRDefault="006961E8">
                    <w:pPr>
                      <w:jc w:val="right"/>
                      <w:rPr>
                        <w:rFonts w:ascii="Arial" w:hAnsi="Arial"/>
                        <w:i/>
                        <w:sz w:val="16"/>
                        <w:lang w:val="en-US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№ докум.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592" behindDoc="0" locked="0" layoutInCell="1" allowOverlap="1" wp14:anchorId="777AB1A5" wp14:editId="38FDFD1B">
              <wp:simplePos x="0" y="0"/>
              <wp:positionH relativeFrom="column">
                <wp:posOffset>177800</wp:posOffset>
              </wp:positionH>
              <wp:positionV relativeFrom="paragraph">
                <wp:posOffset>20955</wp:posOffset>
              </wp:positionV>
              <wp:extent cx="377825" cy="125730"/>
              <wp:effectExtent l="0" t="0" r="0" b="0"/>
              <wp:wrapNone/>
              <wp:docPr id="281" name="Text Box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82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1685EB" w14:textId="77777777" w:rsidR="006961E8" w:rsidRDefault="006961E8">
                          <w:pPr>
                            <w:pStyle w:val="7"/>
                            <w:rPr>
                              <w:lang w:val="en-US"/>
                            </w:rPr>
                          </w:pPr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7AB1A5" id="Text Box 82" o:spid="_x0000_s1030" type="#_x0000_t202" style="position:absolute;margin-left:14pt;margin-top:1.65pt;width:29.75pt;height:9.9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" filled="f" stroked="f">
              <v:textbox inset="0,0,0,0">
                <w:txbxContent>
                  <w:p w14:paraId="531685EB" w14:textId="77777777" w:rsidR="006961E8" w:rsidRDefault="006961E8">
                    <w:pPr>
                      <w:pStyle w:val="7"/>
                      <w:rPr>
                        <w:lang w:val="en-US"/>
                      </w:rPr>
                    </w:pPr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0496" behindDoc="0" locked="0" layoutInCell="1" allowOverlap="1" wp14:anchorId="02E3B986" wp14:editId="7550EC72">
              <wp:simplePos x="0" y="0"/>
              <wp:positionH relativeFrom="column">
                <wp:posOffset>2823210</wp:posOffset>
              </wp:positionH>
              <wp:positionV relativeFrom="paragraph">
                <wp:posOffset>66675</wp:posOffset>
              </wp:positionV>
              <wp:extent cx="3159760" cy="381000"/>
              <wp:effectExtent l="0" t="0" r="0" b="0"/>
              <wp:wrapNone/>
              <wp:docPr id="3616" name="Text Box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9760" cy="381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66860D" w14:textId="58F0C582" w:rsidR="006961E8" w:rsidRPr="00754F80" w:rsidRDefault="00ED58B9">
                          <w:pPr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П</w:t>
                          </w:r>
                          <w:r w:rsidR="004E3EBE"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Д</w:t>
                          </w:r>
                          <w:r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.ХХ</w:t>
                          </w:r>
                          <w:r w:rsidR="00C675B0" w:rsidRPr="00120EF4"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0000.000 ПЗ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E3B986" id="Text Box 78" o:spid="_x0000_s1031" type="#_x0000_t202" style="position:absolute;margin-left:222.3pt;margin-top:5.25pt;width:248.8pt;height:30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" filled="f" stroked="f">
              <v:textbox>
                <w:txbxContent>
                  <w:p w14:paraId="2966860D" w14:textId="58F0C582" w:rsidR="006961E8" w:rsidRPr="00754F80" w:rsidRDefault="00ED58B9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П</w:t>
                    </w:r>
                    <w:r w:rsidR="004E3EBE"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Д</w:t>
                    </w:r>
                    <w:r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.ХХ</w:t>
                    </w:r>
                    <w:r w:rsidR="00C675B0" w:rsidRPr="00120EF4"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0000.000 ПЗ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520" behindDoc="0" locked="0" layoutInCell="1" allowOverlap="1" wp14:anchorId="3C8BB60C" wp14:editId="56D3B2AA">
              <wp:simplePos x="0" y="0"/>
              <wp:positionH relativeFrom="column">
                <wp:posOffset>2048510</wp:posOffset>
              </wp:positionH>
              <wp:positionV relativeFrom="paragraph">
                <wp:posOffset>6985</wp:posOffset>
              </wp:positionV>
              <wp:extent cx="342900" cy="113665"/>
              <wp:effectExtent l="0" t="0" r="0" b="0"/>
              <wp:wrapNone/>
              <wp:docPr id="287" name="Text Box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13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35B1AA" w14:textId="77777777" w:rsidR="006961E8" w:rsidRDefault="006961E8" w:rsidP="003D5F74">
                          <w:pPr>
                            <w:pStyle w:val="a8"/>
                            <w:jc w:val="center"/>
                          </w:pPr>
                          <w:r>
                            <w:t>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8BB60C" id="Text Box 79" o:spid="_x0000_s1032" type="#_x0000_t202" style="position:absolute;margin-left:161.3pt;margin-top:.55pt;width:27pt;height:8.9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" filled="f" stroked="f">
              <v:textbox inset="0,0,0,0">
                <w:txbxContent>
                  <w:p w14:paraId="4935B1AA" w14:textId="77777777" w:rsidR="006961E8" w:rsidRDefault="006961E8" w:rsidP="003D5F74">
                    <w:pPr>
                      <w:pStyle w:val="a8"/>
                      <w:jc w:val="center"/>
                    </w:pPr>
                    <w:r>
                      <w:t>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472" behindDoc="0" locked="0" layoutInCell="1" allowOverlap="1" wp14:anchorId="127A0877" wp14:editId="6EA37580">
              <wp:simplePos x="0" y="0"/>
              <wp:positionH relativeFrom="column">
                <wp:posOffset>6148705</wp:posOffset>
              </wp:positionH>
              <wp:positionV relativeFrom="paragraph">
                <wp:posOffset>6985</wp:posOffset>
              </wp:positionV>
              <wp:extent cx="355600" cy="137160"/>
              <wp:effectExtent l="0" t="0" r="0" b="0"/>
              <wp:wrapNone/>
              <wp:docPr id="282" name="Text Box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165FA" w14:textId="77777777" w:rsidR="006961E8" w:rsidRDefault="006961E8">
                          <w:pPr>
                            <w:pStyle w:val="8"/>
                          </w:pPr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7A0877" id="Text Box 77" o:spid="_x0000_s1033" type="#_x0000_t202" style="position:absolute;margin-left:484.15pt;margin-top:.55pt;width:28pt;height:10.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" filled="f" stroked="f">
              <v:textbox inset="0,0,0,0">
                <w:txbxContent>
                  <w:p w14:paraId="55A165FA" w14:textId="77777777" w:rsidR="006961E8" w:rsidRDefault="006961E8">
                    <w:pPr>
                      <w:pStyle w:val="8"/>
                    </w:pPr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</w:p>
  <w:p w14:paraId="702E0F1B" w14:textId="77777777" w:rsidR="00CF343D" w:rsidRDefault="00CF343D" w:rsidP="00CF343D">
    <w:pPr>
      <w:pStyle w:val="a6"/>
      <w:framePr w:w="649" w:h="553" w:hRule="exact" w:wrap="around" w:vAnchor="text" w:hAnchor="page" w:x="10657" w:y="25"/>
      <w:ind w:left="360"/>
      <w:rPr>
        <w:rStyle w:val="a5"/>
      </w:rPr>
    </w:pPr>
  </w:p>
  <w:p w14:paraId="00308CE4" w14:textId="77777777" w:rsidR="006961E8" w:rsidRDefault="006961E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47CB" w14:textId="77777777" w:rsidR="006961E8" w:rsidRDefault="006961E8" w:rsidP="000717FA">
    <w:pPr>
      <w:pStyle w:val="a6"/>
      <w:tabs>
        <w:tab w:val="clear" w:pos="4153"/>
        <w:tab w:val="clear" w:pos="8306"/>
        <w:tab w:val="left" w:pos="1110"/>
        <w:tab w:val="left" w:pos="4260"/>
        <w:tab w:val="center" w:pos="5032"/>
      </w:tabs>
      <w:ind w:right="360"/>
    </w:pPr>
    <w:r>
      <w:rPr>
        <w:noProof/>
      </w:rPr>
      <mc:AlternateContent>
        <mc:Choice Requires="wpg">
          <w:drawing>
            <wp:anchor distT="0" distB="0" distL="114300" distR="114300" simplePos="0" relativeHeight="251672064" behindDoc="0" locked="1" layoutInCell="1" allowOverlap="1" wp14:anchorId="0FDF9927" wp14:editId="7E810B1A">
              <wp:simplePos x="0" y="0"/>
              <wp:positionH relativeFrom="page">
                <wp:posOffset>624840</wp:posOffset>
              </wp:positionH>
              <wp:positionV relativeFrom="page">
                <wp:posOffset>152400</wp:posOffset>
              </wp:positionV>
              <wp:extent cx="6554470" cy="10312400"/>
              <wp:effectExtent l="0" t="0" r="17780" b="12700"/>
              <wp:wrapNone/>
              <wp:docPr id="449" name="Group 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54470" cy="10312400"/>
                        <a:chOff x="0" y="0"/>
                        <a:chExt cx="20000" cy="20000"/>
                      </a:xfrm>
                    </wpg:grpSpPr>
                    <wps:wsp>
                      <wps:cNvPr id="451" name="Rectangle 185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2" name="Line 186"/>
                      <wps:cNvCnPr>
                        <a:cxnSpLocks noChangeShapeType="1"/>
                      </wps:cNvCnPr>
                      <wps:spPr bwMode="auto">
                        <a:xfrm>
                          <a:off x="993" y="17183"/>
                          <a:ext cx="2" cy="103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3" name="Line 187"/>
                      <wps:cNvCnPr>
                        <a:cxnSpLocks noChangeShapeType="1"/>
                      </wps:cNvCnPr>
                      <wps:spPr bwMode="auto">
                        <a:xfrm>
                          <a:off x="10" y="1717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4" name="Line 188"/>
                      <wps:cNvCnPr>
                        <a:cxnSpLocks noChangeShapeType="1"/>
                      </wps:cNvCnPr>
                      <wps:spPr bwMode="auto">
                        <a:xfrm>
                          <a:off x="2186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5" name="Line 189"/>
                      <wps:cNvCnPr>
                        <a:cxnSpLocks noChangeShapeType="1"/>
                      </wps:cNvCnPr>
                      <wps:spPr bwMode="auto">
                        <a:xfrm>
                          <a:off x="4919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6" name="Line 190"/>
                      <wps:cNvCnPr>
                        <a:cxnSpLocks noChangeShapeType="1"/>
                      </wps:cNvCnPr>
                      <wps:spPr bwMode="auto">
                        <a:xfrm>
                          <a:off x="6557" y="17192"/>
                          <a:ext cx="2" cy="2797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Line 191"/>
                      <wps:cNvCnPr>
                        <a:cxnSpLocks noChangeShapeType="1"/>
                      </wps:cNvCnPr>
                      <wps:spPr bwMode="auto">
                        <a:xfrm>
                          <a:off x="7650" y="17183"/>
                          <a:ext cx="2" cy="2796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Line 192"/>
                      <wps:cNvCnPr>
                        <a:cxnSpLocks noChangeShapeType="1"/>
                      </wps:cNvCnPr>
                      <wps:spPr bwMode="auto">
                        <a:xfrm>
                          <a:off x="15848" y="18239"/>
                          <a:ext cx="4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9" name="Line 193"/>
                      <wps:cNvCnPr>
                        <a:cxnSpLocks noChangeShapeType="1"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0" name="Line 194"/>
                      <wps:cNvCnPr>
                        <a:cxnSpLocks noChangeShapeType="1"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61" name="Rectangle 195"/>
                      <wps:cNvSpPr>
                        <a:spLocks noChangeArrowheads="1"/>
                      </wps:cNvSpPr>
                      <wps:spPr bwMode="auto">
                        <a:xfrm>
                          <a:off x="54" y="17912"/>
                          <a:ext cx="88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39C0C" w14:textId="77777777" w:rsidR="006961E8" w:rsidRPr="009A7464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2" name="Rectangle 196"/>
                      <wps:cNvSpPr>
                        <a:spLocks noChangeArrowheads="1"/>
                      </wps:cNvSpPr>
                      <wps:spPr bwMode="auto">
                        <a:xfrm>
                          <a:off x="1051" y="17912"/>
                          <a:ext cx="11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26783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3" name="Rectangle 197"/>
                      <wps:cNvSpPr>
                        <a:spLocks noChangeArrowheads="1"/>
                      </wps:cNvSpPr>
                      <wps:spPr bwMode="auto">
                        <a:xfrm>
                          <a:off x="2267" y="17912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430B2" w14:textId="77777777" w:rsidR="006961E8" w:rsidRPr="009A7464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4" name="Rectangle 198"/>
                      <wps:cNvSpPr>
                        <a:spLocks noChangeArrowheads="1"/>
                      </wps:cNvSpPr>
                      <wps:spPr bwMode="auto">
                        <a:xfrm>
                          <a:off x="4983" y="17912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C6AF11" w14:textId="77777777" w:rsidR="006961E8" w:rsidRPr="009A7464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A7464">
                              <w:rPr>
                                <w:rFonts w:ascii="Arial" w:hAnsi="Arial" w:cs="Arial"/>
                                <w:sz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5" name="Rectangle 199"/>
                      <wps:cNvSpPr>
                        <a:spLocks noChangeArrowheads="1"/>
                      </wps:cNvSpPr>
                      <wps:spPr bwMode="auto">
                        <a:xfrm>
                          <a:off x="6604" y="17912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1D5C7" w14:textId="77777777" w:rsidR="006961E8" w:rsidRPr="00BB339D" w:rsidRDefault="006961E8" w:rsidP="003376D8">
                            <w:pPr>
                              <w:pStyle w:val="affd"/>
                              <w:ind w:right="-75" w:hanging="56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B339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6" name="Rectangle 200"/>
                      <wps:cNvSpPr>
                        <a:spLocks noChangeArrowheads="1"/>
                      </wps:cNvSpPr>
                      <wps:spPr bwMode="auto">
                        <a:xfrm>
                          <a:off x="15929" y="18258"/>
                          <a:ext cx="1475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F048FA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7" name="Rectangle 201"/>
                      <wps:cNvSpPr>
                        <a:spLocks noChangeArrowheads="1"/>
                      </wps:cNvSpPr>
                      <wps:spPr bwMode="auto">
                        <a:xfrm>
                          <a:off x="15929" y="18623"/>
                          <a:ext cx="1475" cy="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59FFB" w14:textId="2CABDEC6" w:rsidR="006961E8" w:rsidRPr="00BB339D" w:rsidRDefault="00C675B0" w:rsidP="003376D8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8" name="Rectangle 202"/>
                      <wps:cNvSpPr>
                        <a:spLocks noChangeArrowheads="1"/>
                      </wps:cNvSpPr>
                      <wps:spPr bwMode="auto">
                        <a:xfrm>
                          <a:off x="7760" y="17481"/>
                          <a:ext cx="12159" cy="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1E083A" w14:textId="53120712" w:rsidR="006961E8" w:rsidRPr="00120EF4" w:rsidRDefault="008E7A38" w:rsidP="003376D8">
                            <w:pPr>
                              <w:jc w:val="center"/>
                              <w:rPr>
                                <w:rFonts w:ascii="Arial" w:eastAsia="Calibri" w:hAnsi="Arial" w:cs="Arial"/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П</w:t>
                            </w:r>
                            <w:r w:rsidR="004E3EBE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Д</w:t>
                            </w:r>
                            <w:r w:rsidR="003823BD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ХХ</w:t>
                            </w:r>
                            <w:r w:rsidR="006961E8" w:rsidRPr="00120EF4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0000.000 ПЗ</w:t>
                            </w:r>
                          </w:p>
                          <w:p w14:paraId="4E2E89E9" w14:textId="77777777" w:rsidR="006961E8" w:rsidRPr="00DA5EA6" w:rsidRDefault="006961E8" w:rsidP="003376D8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469" name="Line 203"/>
                      <wps:cNvCnPr>
                        <a:cxnSpLocks noChangeShapeType="1"/>
                      </wps:cNvCnPr>
                      <wps:spPr bwMode="auto">
                        <a:xfrm>
                          <a:off x="12" y="18233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0" name="Line 204"/>
                      <wps:cNvCnPr>
                        <a:cxnSpLocks noChangeShapeType="1"/>
                      </wps:cNvCnPr>
                      <wps:spPr bwMode="auto">
                        <a:xfrm>
                          <a:off x="25" y="17881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1" name="Line 205"/>
                      <wps:cNvCnPr>
                        <a:cxnSpLocks noChangeShapeType="1"/>
                      </wps:cNvCnPr>
                      <wps:spPr bwMode="auto">
                        <a:xfrm>
                          <a:off x="10" y="1752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2" name="Line 206"/>
                      <wps:cNvCnPr>
                        <a:cxnSpLocks noChangeShapeType="1"/>
                      </wps:cNvCnPr>
                      <wps:spPr bwMode="auto">
                        <a:xfrm>
                          <a:off x="10" y="18938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73" name="Line 207"/>
                      <wps:cNvCnPr>
                        <a:cxnSpLocks noChangeShapeType="1"/>
                      </wps:cNvCnPr>
                      <wps:spPr bwMode="auto">
                        <a:xfrm>
                          <a:off x="10" y="18583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g:grpSp>
                      <wpg:cNvPr id="474" name="Group 208"/>
                      <wpg:cNvGrpSpPr>
                        <a:grpSpLocks/>
                      </wpg:cNvGrpSpPr>
                      <wpg:grpSpPr bwMode="auto">
                        <a:xfrm>
                          <a:off x="39" y="18267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475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6AC741" w14:textId="77777777" w:rsidR="006961E8" w:rsidRPr="009A7464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 w:rsidRPr="009A7464"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  <w:t>Разраб</w:t>
                              </w:r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76" name="Rectangle 210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54E5D" w14:textId="77777777" w:rsidR="004E3EBE" w:rsidRPr="001E2E28" w:rsidRDefault="004E3EBE" w:rsidP="004E3EBE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4E3EBE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  <w:highlight w:val="yellow"/>
                                </w:rPr>
                                <w:t>Фамилия И.О.</w:t>
                              </w:r>
                            </w:p>
                            <w:p w14:paraId="40FE2434" w14:textId="4C943869" w:rsidR="006961E8" w:rsidRPr="00120EF4" w:rsidRDefault="006961E8" w:rsidP="006E306D">
                              <w:pP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77" name="Group 211"/>
                      <wpg:cNvGrpSpPr>
                        <a:grpSpLocks/>
                      </wpg:cNvGrpSpPr>
                      <wpg:grpSpPr bwMode="auto">
                        <a:xfrm>
                          <a:off x="39" y="18614"/>
                          <a:ext cx="5193" cy="355"/>
                          <a:chOff x="0" y="0"/>
                          <a:chExt cx="21630" cy="22977"/>
                        </a:xfrm>
                      </wpg:grpSpPr>
                      <wps:wsp>
                        <wps:cNvPr id="478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9006C" w14:textId="77777777" w:rsidR="006961E8" w:rsidRPr="009A7464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Пров</w:t>
                              </w:r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79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8903" y="0"/>
                            <a:ext cx="12727" cy="22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E34E5" w14:textId="0823A70E" w:rsidR="006961E8" w:rsidRPr="001E2E28" w:rsidRDefault="004E3EBE" w:rsidP="003376D8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 w:rsidRPr="004E3EBE"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  <w:highlight w:val="yellow"/>
                                </w:rPr>
                                <w:t>Фамилия И.О.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45" name="Group 214"/>
                      <wpg:cNvGrpSpPr>
                        <a:grpSpLocks/>
                      </wpg:cNvGrpSpPr>
                      <wpg:grpSpPr bwMode="auto">
                        <a:xfrm>
                          <a:off x="39" y="18969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47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F544A" w14:textId="77777777" w:rsidR="006961E8" w:rsidRPr="00996EE9" w:rsidRDefault="006961E8" w:rsidP="003376D8">
                              <w:pPr>
                                <w:pStyle w:val="affd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9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3639BD" w14:textId="77777777" w:rsidR="006961E8" w:rsidRPr="009E5A54" w:rsidRDefault="006961E8" w:rsidP="003376D8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50" name="Group 217"/>
                      <wpg:cNvGrpSpPr>
                        <a:grpSpLocks/>
                      </wpg:cNvGrpSpPr>
                      <wpg:grpSpPr bwMode="auto">
                        <a:xfrm>
                          <a:off x="39" y="19314"/>
                          <a:ext cx="4801" cy="310"/>
                          <a:chOff x="0" y="0"/>
                          <a:chExt cx="19999" cy="20000"/>
                        </a:xfrm>
                      </wpg:grpSpPr>
                      <wps:wsp>
                        <wps:cNvPr id="51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B79FE" w14:textId="77777777" w:rsidR="006961E8" w:rsidRPr="009A7464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</w:rPr>
                              </w:pPr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Н. 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  <w:t>к</w:t>
                              </w:r>
                              <w:r w:rsidRPr="009A7464">
                                <w:rPr>
                                  <w:rFonts w:ascii="Arial" w:hAnsi="Arial" w:cs="Arial"/>
                                  <w:sz w:val="18"/>
                                </w:rPr>
                                <w:t>онтр.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2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BBF694" w14:textId="1168257B" w:rsidR="006961E8" w:rsidRPr="00120EF4" w:rsidRDefault="006961E8" w:rsidP="003376D8">
                              <w:pPr>
                                <w:rPr>
                                  <w:rFonts w:ascii="Arial" w:hAnsi="Arial" w:cs="Arial"/>
                                  <w:i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g:grpSp>
                      <wpg:cNvPr id="53" name="Group 220"/>
                      <wpg:cNvGrpSpPr>
                        <a:grpSpLocks/>
                      </wpg:cNvGrpSpPr>
                      <wpg:grpSpPr bwMode="auto">
                        <a:xfrm>
                          <a:off x="39" y="19660"/>
                          <a:ext cx="4801" cy="309"/>
                          <a:chOff x="0" y="0"/>
                          <a:chExt cx="19999" cy="20000"/>
                        </a:xfrm>
                      </wpg:grpSpPr>
                      <wps:wsp>
                        <wps:cNvPr id="54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856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94B02" w14:textId="77777777" w:rsidR="006961E8" w:rsidRPr="00D14DC5" w:rsidRDefault="006961E8" w:rsidP="003376D8">
                              <w:pPr>
                                <w:pStyle w:val="affd"/>
                                <w:rPr>
                                  <w:rFonts w:ascii="Arial" w:hAnsi="Arial" w:cs="Arial"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Ут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lang w:val="ru-RU"/>
                                </w:rPr>
                                <w:t>в.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9281" y="0"/>
                            <a:ext cx="10718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BDBCF" w14:textId="3D637606" w:rsidR="006961E8" w:rsidRPr="00CB1598" w:rsidRDefault="008E7A38" w:rsidP="003376D8">
                              <w:r>
                                <w:t>Димитров В.П.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grpSp>
                    <wps:wsp>
                      <wps:cNvPr id="7" name="Line 223"/>
                      <wps:cNvCnPr>
                        <a:cxnSpLocks noChangeShapeType="1"/>
                      </wps:cNvCnPr>
                      <wps:spPr bwMode="auto">
                        <a:xfrm>
                          <a:off x="14208" y="18239"/>
                          <a:ext cx="2" cy="174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Rectangle 224"/>
                      <wps:cNvSpPr>
                        <a:spLocks noChangeArrowheads="1"/>
                      </wps:cNvSpPr>
                      <wps:spPr bwMode="auto">
                        <a:xfrm>
                          <a:off x="7787" y="18314"/>
                          <a:ext cx="6292" cy="1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8F716A" w14:textId="0CC87507" w:rsidR="006961E8" w:rsidRPr="009C7B90" w:rsidRDefault="009C7B90" w:rsidP="00120EF4">
                            <w:pPr>
                              <w:spacing w:line="200" w:lineRule="atLeast"/>
                              <w:jc w:val="center"/>
                              <w:rPr>
                                <w:rFonts w:ascii="Arial" w:hAnsi="Arial" w:cs="Arial"/>
                                <w:i/>
                                <w:sz w:val="22"/>
                                <w:szCs w:val="24"/>
                              </w:rPr>
                            </w:pPr>
                            <w:r w:rsidRPr="009C7B90">
                              <w:rPr>
                                <w:rFonts w:ascii="Arial" w:hAnsi="Arial" w:cs="Arial"/>
                                <w:i/>
                                <w:sz w:val="22"/>
                                <w:szCs w:val="24"/>
                              </w:rPr>
                              <w:t xml:space="preserve">Отчет по практической подготовке при проведении производственной </w:t>
                            </w:r>
                            <w:r w:rsidR="003823BD" w:rsidRPr="009C7B90">
                              <w:rPr>
                                <w:rFonts w:ascii="Arial" w:hAnsi="Arial" w:cs="Arial"/>
                                <w:i/>
                                <w:sz w:val="22"/>
                                <w:szCs w:val="24"/>
                              </w:rPr>
                              <w:t>практик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2"/>
                                <w:szCs w:val="24"/>
                              </w:rPr>
                              <w:t>и «ПРЕДДИПЛОМНАЯ»</w:t>
                            </w:r>
                          </w:p>
                          <w:p w14:paraId="053FC42D" w14:textId="56A6348C" w:rsidR="008E7A38" w:rsidRPr="009C7B90" w:rsidRDefault="008E7A38" w:rsidP="00120EF4">
                            <w:pPr>
                              <w:spacing w:line="200" w:lineRule="atLeast"/>
                              <w:jc w:val="center"/>
                              <w:rPr>
                                <w:rFonts w:ascii="Arial" w:hAnsi="Arial" w:cs="Arial"/>
                                <w:i/>
                                <w:sz w:val="22"/>
                                <w:szCs w:val="24"/>
                              </w:rPr>
                            </w:pPr>
                            <w:r w:rsidRPr="009C7B90">
                              <w:rPr>
                                <w:rFonts w:ascii="Arial" w:hAnsi="Arial" w:cs="Arial"/>
                                <w:i/>
                                <w:sz w:val="22"/>
                                <w:szCs w:val="24"/>
                              </w:rPr>
                              <w:t>«Тема»</w:t>
                            </w:r>
                          </w:p>
                          <w:p w14:paraId="6240D935" w14:textId="423AF32A" w:rsidR="006961E8" w:rsidRPr="003E66B5" w:rsidRDefault="006961E8" w:rsidP="003E66B5">
                            <w:pPr>
                              <w:jc w:val="center"/>
                              <w:rPr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" name="Line 225"/>
                      <wps:cNvCnPr>
                        <a:cxnSpLocks noChangeShapeType="1"/>
                      </wps:cNvCnPr>
                      <wps:spPr bwMode="auto">
                        <a:xfrm>
                          <a:off x="14221" y="18587"/>
                          <a:ext cx="5769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226"/>
                      <wps:cNvCnPr>
                        <a:cxnSpLocks noChangeShapeType="1"/>
                      </wps:cNvCnPr>
                      <wps:spPr bwMode="auto">
                        <a:xfrm>
                          <a:off x="14219" y="18939"/>
                          <a:ext cx="5769" cy="2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Line 227"/>
                      <wps:cNvCnPr>
                        <a:cxnSpLocks noChangeShapeType="1"/>
                      </wps:cNvCnPr>
                      <wps:spPr bwMode="auto">
                        <a:xfrm>
                          <a:off x="17487" y="18239"/>
                          <a:ext cx="3" cy="69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1" name="Rectangle 228"/>
                      <wps:cNvSpPr>
                        <a:spLocks noChangeArrowheads="1"/>
                      </wps:cNvSpPr>
                      <wps:spPr bwMode="auto">
                        <a:xfrm>
                          <a:off x="14295" y="18258"/>
                          <a:ext cx="147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BF213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Лит.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5" name="Rectangle 229"/>
                      <wps:cNvSpPr>
                        <a:spLocks noChangeArrowheads="1"/>
                      </wps:cNvSpPr>
                      <wps:spPr bwMode="auto">
                        <a:xfrm>
                          <a:off x="17577" y="18258"/>
                          <a:ext cx="2327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8C201" w14:textId="77777777" w:rsidR="006961E8" w:rsidRPr="00996EE9" w:rsidRDefault="006961E8" w:rsidP="003376D8">
                            <w:pPr>
                              <w:pStyle w:val="affd"/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996EE9">
                              <w:rPr>
                                <w:rFonts w:ascii="Arial" w:hAnsi="Arial" w:cs="Arial"/>
                                <w:sz w:val="18"/>
                              </w:rPr>
                              <w:t>Листов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17" name="Rectangle 230"/>
                      <wps:cNvSpPr>
                        <a:spLocks noChangeArrowheads="1"/>
                      </wps:cNvSpPr>
                      <wps:spPr bwMode="auto">
                        <a:xfrm>
                          <a:off x="17591" y="18613"/>
                          <a:ext cx="2326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AEF814" w14:textId="453E3863" w:rsidR="006961E8" w:rsidRPr="006E306D" w:rsidRDefault="008E7A38" w:rsidP="00EA6B6D">
                            <w:pPr>
                              <w:jc w:val="center"/>
                            </w:pPr>
                            <w:r>
                              <w:t>ХХ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28" name="Line 231"/>
                      <wps:cNvCnPr>
                        <a:cxnSpLocks noChangeShapeType="1"/>
                      </wps:cNvCnPr>
                      <wps:spPr bwMode="auto">
                        <a:xfrm>
                          <a:off x="14755" y="18594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29" name="Line 232"/>
                      <wps:cNvCnPr>
                        <a:cxnSpLocks noChangeShapeType="1"/>
                      </wps:cNvCnPr>
                      <wps:spPr bwMode="auto">
                        <a:xfrm>
                          <a:off x="15301" y="18595"/>
                          <a:ext cx="2" cy="338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30" name="Rectangle 233"/>
                      <wps:cNvSpPr>
                        <a:spLocks noChangeArrowheads="1"/>
                      </wps:cNvSpPr>
                      <wps:spPr bwMode="auto">
                        <a:xfrm>
                          <a:off x="14296" y="19221"/>
                          <a:ext cx="5607" cy="7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EE607" w14:textId="77777777" w:rsidR="006961E8" w:rsidRPr="003376D8" w:rsidRDefault="006961E8" w:rsidP="003376D8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3376D8">
                              <w:rPr>
                                <w:i/>
                                <w:sz w:val="24"/>
                                <w:szCs w:val="24"/>
                              </w:rPr>
                              <w:t>ДГТУ</w:t>
                            </w:r>
                          </w:p>
                          <w:p w14:paraId="3BBB98DF" w14:textId="0692BF46" w:rsidR="006961E8" w:rsidRPr="003376D8" w:rsidRDefault="006961E8" w:rsidP="003376D8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3376D8">
                              <w:rPr>
                                <w:i/>
                                <w:sz w:val="24"/>
                                <w:szCs w:val="24"/>
                              </w:rPr>
                              <w:t>Кафедра «</w:t>
                            </w:r>
                            <w:r w:rsidR="008E7A38">
                              <w:rPr>
                                <w:i/>
                                <w:sz w:val="24"/>
                                <w:szCs w:val="24"/>
                              </w:rPr>
                              <w:t>УК</w:t>
                            </w:r>
                            <w:r w:rsidRPr="003376D8">
                              <w:rPr>
                                <w:i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DF9927" id="Group 184" o:spid="_x0000_s1034" style="position:absolute;margin-left:49.2pt;margin-top:12pt;width:516.1pt;height:812pt;z-index:2516720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">
              <v:rect id="Rectangle 185" o:spid="_x0000_s1035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" filled="f" strokeweight="2pt"/>
              <v:line id="Line 186" o:spid="_x0000_s1036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JOh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MXzPhCMgVx8AAAD//wMAUEsBAi0AFAAGAAgAAAAhANvh9svuAAAAhQEAABMAAAAAAAAAAAAAAAAA&#10;AAAAAFtDb250ZW50X1R5cGVzXS54bWxQSwECLQAUAAYACAAAACEAWvQsW78AAAAVAQAACwAAAAAA&#10;AAAAAAAAAAAfAQAAX3JlbHMvLnJlbHNQSwECLQAUAAYACAAAACEAhTCTocAAAADcAAAADwAAAAAA&#10;AAAAAAAAAAAHAgAAZHJzL2Rvd25yZXYueG1sUEsFBgAAAAADAAMAtwAAAPQCAAAAAA==&#10;" strokeweight="2pt"/>
              <v:line id="Line 187" o:spid="_x0000_s1037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" strokeweight="2pt"/>
              <v:line id="Line 188" o:spid="_x0000_s1038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a5O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CXzPhCMgVx8AAAD//wMAUEsBAi0AFAAGAAgAAAAhANvh9svuAAAAhQEAABMAAAAAAAAAAAAAAAAA&#10;AAAAAFtDb250ZW50X1R5cGVzXS54bWxQSwECLQAUAAYACAAAACEAWvQsW78AAAAVAQAACwAAAAAA&#10;AAAAAAAAAAAfAQAAX3JlbHMvLnJlbHNQSwECLQAUAAYACAAAACEAZZWuTsAAAADcAAAADwAAAAAA&#10;AAAAAAAAAAAHAgAAZHJzL2Rvd25yZXYueG1sUEsFBgAAAAADAAMAtwAAAPQCAAAAAA==&#10;" strokeweight="2pt"/>
              <v:line id="Line 189" o:spid="_x0000_s1039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" strokeweight="2pt"/>
              <v:line id="Line 190" o:spid="_x0000_s1040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5Wi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GXzPhCMgVx8AAAD//wMAUEsBAi0AFAAGAAgAAAAhANvh9svuAAAAhQEAABMAAAAAAAAAAAAAAAAA&#10;AAAAAFtDb250ZW50X1R5cGVzXS54bWxQSwECLQAUAAYACAAAACEAWvQsW78AAAAVAQAACwAAAAAA&#10;AAAAAAAAAAAfAQAAX3JlbHMvLnJlbHNQSwECLQAUAAYACAAAACEA+guVosAAAADcAAAADwAAAAAA&#10;AAAAAAAAAAAHAgAAZHJzL2Rvd25yZXYueG1sUEsFBgAAAAADAAMAtwAAAPQCAAAAAA==&#10;" strokeweight="2pt"/>
              <v:line id="Line 191" o:spid="_x0000_s1041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" strokeweight="2pt"/>
              <v:line id="Line 192" o:spid="_x0000_s1042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" strokeweight="2pt"/>
              <v:line id="Line 193" o:spid="_x0000_s1043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" strokeweight="1pt"/>
              <v:line id="Line 194" o:spid="_x0000_s1044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" strokeweight="1pt"/>
              <v:rect id="Rectangle 195" o:spid="_x0000_s1045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" filled="f" stroked="f" strokeweight=".25pt">
                <v:textbox inset="1pt,1pt,1pt,1pt">
                  <w:txbxContent>
                    <w:p w14:paraId="35E39C0C" w14:textId="77777777" w:rsidR="006961E8" w:rsidRPr="009A7464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A7464">
                        <w:rPr>
                          <w:rFonts w:ascii="Arial" w:hAnsi="Arial" w:cs="Arial"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196" o:spid="_x0000_s1046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" filled="f" stroked="f" strokeweight=".25pt">
                <v:textbox inset="1pt,1pt,1pt,1pt">
                  <w:txbxContent>
                    <w:p w14:paraId="56826783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96EE9">
                        <w:rPr>
                          <w:rFonts w:ascii="Arial" w:hAnsi="Arial" w:cs="Arial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197" o:spid="_x0000_s1047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" filled="f" stroked="f" strokeweight=".25pt">
                <v:textbox inset="1pt,1pt,1pt,1pt">
                  <w:txbxContent>
                    <w:p w14:paraId="575430B2" w14:textId="77777777" w:rsidR="006961E8" w:rsidRPr="009A7464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A7464">
                        <w:rPr>
                          <w:rFonts w:ascii="Arial" w:hAnsi="Arial" w:cs="Arial"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Rectangle 198" o:spid="_x0000_s1048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" filled="f" stroked="f" strokeweight=".25pt">
                <v:textbox inset="1pt,1pt,1pt,1pt">
                  <w:txbxContent>
                    <w:p w14:paraId="60C6AF11" w14:textId="77777777" w:rsidR="006961E8" w:rsidRPr="009A7464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A7464">
                        <w:rPr>
                          <w:rFonts w:ascii="Arial" w:hAnsi="Arial" w:cs="Arial"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199" o:spid="_x0000_s1049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" filled="f" stroked="f" strokeweight=".25pt">
                <v:textbox inset="1pt,1pt,1pt,1pt">
                  <w:txbxContent>
                    <w:p w14:paraId="75E1D5C7" w14:textId="77777777" w:rsidR="006961E8" w:rsidRPr="00BB339D" w:rsidRDefault="006961E8" w:rsidP="003376D8">
                      <w:pPr>
                        <w:pStyle w:val="affd"/>
                        <w:ind w:right="-75" w:hanging="56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BB339D">
                        <w:rPr>
                          <w:rFonts w:ascii="Arial" w:hAnsi="Arial" w:cs="Arial"/>
                          <w:sz w:val="18"/>
                          <w:szCs w:val="18"/>
                        </w:rPr>
                        <w:t>Дата</w:t>
                      </w:r>
                    </w:p>
                  </w:txbxContent>
                </v:textbox>
              </v:rect>
              <v:rect id="Rectangle 200" o:spid="_x0000_s1050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" filled="f" stroked="f" strokeweight=".25pt">
                <v:textbox inset="1pt,1pt,1pt,1pt">
                  <w:txbxContent>
                    <w:p w14:paraId="04F048FA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96EE9">
                        <w:rPr>
                          <w:rFonts w:ascii="Arial" w:hAnsi="Arial" w:cs="Arial"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201" o:spid="_x0000_s1051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" filled="f" stroked="f" strokeweight=".25pt">
                <v:textbox inset="1pt,1pt,1pt,1pt">
                  <w:txbxContent>
                    <w:p w14:paraId="6F159FFB" w14:textId="2CABDEC6" w:rsidR="006961E8" w:rsidRPr="00BB339D" w:rsidRDefault="00C675B0" w:rsidP="003376D8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3</w:t>
                      </w:r>
                    </w:p>
                  </w:txbxContent>
                </v:textbox>
              </v:rect>
              <v:rect id="Rectangle 202" o:spid="_x0000_s1052" style="position:absolute;left:7760;top:17481;width:12159;height:6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" filled="f" stroked="f" strokeweight=".25pt">
                <v:textbox inset="1pt,1pt,1pt,1pt">
                  <w:txbxContent>
                    <w:p w14:paraId="4F1E083A" w14:textId="53120712" w:rsidR="006961E8" w:rsidRPr="00120EF4" w:rsidRDefault="008E7A38" w:rsidP="003376D8">
                      <w:pPr>
                        <w:jc w:val="center"/>
                        <w:rPr>
                          <w:rFonts w:ascii="Arial" w:eastAsia="Calibri" w:hAnsi="Arial" w:cs="Arial"/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П</w:t>
                      </w:r>
                      <w:r w:rsidR="004E3EBE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Д</w:t>
                      </w:r>
                      <w:r w:rsidR="003823BD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.</w:t>
                      </w:r>
                      <w:r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ХХ</w:t>
                      </w:r>
                      <w:r w:rsidR="006961E8" w:rsidRPr="00120EF4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0000.000 ПЗ</w:t>
                      </w:r>
                    </w:p>
                    <w:p w14:paraId="4E2E89E9" w14:textId="77777777" w:rsidR="006961E8" w:rsidRPr="00DA5EA6" w:rsidRDefault="006961E8" w:rsidP="003376D8"/>
                  </w:txbxContent>
                </v:textbox>
              </v:rect>
              <v:line id="Line 203" o:spid="_x0000_s1053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" strokeweight="2pt"/>
              <v:line id="Line 204" o:spid="_x0000_s1054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" strokeweight="2pt"/>
              <v:line id="Line 205" o:spid="_x0000_s1055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" strokeweight="1pt"/>
              <v:line id="Line 206" o:spid="_x0000_s1056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" strokeweight="1pt"/>
              <v:line id="Line 207" o:spid="_x0000_s1057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" strokeweight="1pt"/>
              <v:group id="Group 208" o:spid="_x0000_s1058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">
                <v:rect id="Rectangle 209" o:spid="_x0000_s1059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" filled="f" stroked="f" strokeweight=".25pt">
                  <v:textbox inset="1pt,1pt,1pt,1pt">
                    <w:txbxContent>
                      <w:p w14:paraId="0A6AC741" w14:textId="77777777" w:rsidR="006961E8" w:rsidRPr="009A7464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A7464">
                          <w:rPr>
                            <w:rFonts w:ascii="Arial" w:hAnsi="Arial" w:cs="Arial"/>
                            <w:sz w:val="18"/>
                            <w:lang w:val="ru-RU"/>
                          </w:rPr>
                          <w:t>Разраб</w:t>
                        </w:r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210" o:spid="_x0000_s1060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" filled="f" stroked="f" strokeweight=".25pt">
                  <v:textbox inset="1pt,1pt,1pt,1pt">
                    <w:txbxContent>
                      <w:p w14:paraId="22B54E5D" w14:textId="77777777" w:rsidR="004E3EBE" w:rsidRPr="001E2E28" w:rsidRDefault="004E3EBE" w:rsidP="004E3EBE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4E3EBE">
                          <w:rPr>
                            <w:rFonts w:ascii="Arial" w:hAnsi="Arial" w:cs="Arial"/>
                            <w:i/>
                            <w:sz w:val="18"/>
                            <w:szCs w:val="18"/>
                            <w:highlight w:val="yellow"/>
                          </w:rPr>
                          <w:t>Фамилия И.О.</w:t>
                        </w:r>
                      </w:p>
                      <w:p w14:paraId="40FE2434" w14:textId="4C943869" w:rsidR="006961E8" w:rsidRPr="00120EF4" w:rsidRDefault="006961E8" w:rsidP="006E306D">
                        <w:pP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11" o:spid="_x0000_s1061" style="position:absolute;left:39;top:18614;width:5193;height:355" coordsize="21630,22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">
                <v:rect id="Rectangle 212" o:spid="_x0000_s1062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" filled="f" stroked="f" strokeweight=".25pt">
                  <v:textbox inset="1pt,1pt,1pt,1pt">
                    <w:txbxContent>
                      <w:p w14:paraId="04A9006C" w14:textId="77777777" w:rsidR="006961E8" w:rsidRPr="009A7464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</w:rPr>
                          <w:t>Пров</w:t>
                        </w:r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>.</w:t>
                        </w:r>
                      </w:p>
                    </w:txbxContent>
                  </v:textbox>
                </v:rect>
                <v:rect id="Rectangle 213" o:spid="_x0000_s1063" style="position:absolute;left:8903;width:12727;height:22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" filled="f" stroked="f" strokeweight=".25pt">
                  <v:textbox inset="1pt,1pt,1pt,1pt">
                    <w:txbxContent>
                      <w:p w14:paraId="2B9E34E5" w14:textId="0823A70E" w:rsidR="006961E8" w:rsidRPr="001E2E28" w:rsidRDefault="004E3EBE" w:rsidP="003376D8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 w:rsidRPr="004E3EBE">
                          <w:rPr>
                            <w:rFonts w:ascii="Arial" w:hAnsi="Arial" w:cs="Arial"/>
                            <w:i/>
                            <w:sz w:val="18"/>
                            <w:szCs w:val="18"/>
                            <w:highlight w:val="yellow"/>
                          </w:rPr>
                          <w:t>Фамилия И.О.</w:t>
                        </w:r>
                      </w:p>
                    </w:txbxContent>
                  </v:textbox>
                </v:rect>
              </v:group>
              <v:group id="Group 214" o:spid="_x0000_s1064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<v:rect id="Rectangle 215" o:spid="_x0000_s1065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" filled="f" stroked="f" strokeweight=".25pt">
                  <v:textbox inset="1pt,1pt,1pt,1pt">
                    <w:txbxContent>
                      <w:p w14:paraId="50AF544A" w14:textId="77777777" w:rsidR="006961E8" w:rsidRPr="00996EE9" w:rsidRDefault="006961E8" w:rsidP="003376D8">
                        <w:pPr>
                          <w:pStyle w:val="affd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216" o:spid="_x0000_s1066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" filled="f" stroked="f" strokeweight=".25pt">
                  <v:textbox inset="1pt,1pt,1pt,1pt">
                    <w:txbxContent>
                      <w:p w14:paraId="763639BD" w14:textId="77777777" w:rsidR="006961E8" w:rsidRPr="009E5A54" w:rsidRDefault="006961E8" w:rsidP="003376D8"/>
                    </w:txbxContent>
                  </v:textbox>
                </v:rect>
              </v:group>
              <v:group id="Group 217" o:spid="_x0000_s1067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<v:rect id="Rectangle 218" o:spid="_x0000_s1068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" filled="f" stroked="f" strokeweight=".25pt">
                  <v:textbox inset="1pt,1pt,1pt,1pt">
                    <w:txbxContent>
                      <w:p w14:paraId="7B1B79FE" w14:textId="77777777" w:rsidR="006961E8" w:rsidRPr="009A7464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</w:rPr>
                        </w:pPr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 xml:space="preserve">Н. </w:t>
                        </w:r>
                        <w:r>
                          <w:rPr>
                            <w:rFonts w:ascii="Arial" w:hAnsi="Arial" w:cs="Arial"/>
                            <w:sz w:val="18"/>
                            <w:lang w:val="ru-RU"/>
                          </w:rPr>
                          <w:t>к</w:t>
                        </w:r>
                        <w:r w:rsidRPr="009A7464">
                          <w:rPr>
                            <w:rFonts w:ascii="Arial" w:hAnsi="Arial" w:cs="Arial"/>
                            <w:sz w:val="18"/>
                          </w:rPr>
                          <w:t>онтр.</w:t>
                        </w:r>
                      </w:p>
                    </w:txbxContent>
                  </v:textbox>
                </v:rect>
                <v:rect id="Rectangle 219" o:spid="_x0000_s1069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" filled="f" stroked="f" strokeweight=".25pt">
                  <v:textbox inset="1pt,1pt,1pt,1pt">
                    <w:txbxContent>
                      <w:p w14:paraId="4ABBF694" w14:textId="1168257B" w:rsidR="006961E8" w:rsidRPr="00120EF4" w:rsidRDefault="006961E8" w:rsidP="003376D8">
                        <w:pPr>
                          <w:rPr>
                            <w:rFonts w:ascii="Arial" w:hAnsi="Arial" w:cs="Arial"/>
                            <w:i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ect>
              </v:group>
              <v:group id="Group 220" o:spid="_x0000_s1070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<v:rect id="Rectangle 221" o:spid="_x0000_s107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KHX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" filled="f" stroked="f" strokeweight=".25pt">
                  <v:textbox inset="1pt,1pt,1pt,1pt">
                    <w:txbxContent>
                      <w:p w14:paraId="27A94B02" w14:textId="77777777" w:rsidR="006961E8" w:rsidRPr="00D14DC5" w:rsidRDefault="006961E8" w:rsidP="003376D8">
                        <w:pPr>
                          <w:pStyle w:val="affd"/>
                          <w:rPr>
                            <w:rFonts w:ascii="Arial" w:hAnsi="Arial" w:cs="Arial"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Ут</w:t>
                        </w:r>
                        <w:r>
                          <w:rPr>
                            <w:rFonts w:ascii="Arial" w:hAnsi="Arial" w:cs="Arial"/>
                            <w:sz w:val="20"/>
                            <w:lang w:val="ru-RU"/>
                          </w:rPr>
                          <w:t>в.</w:t>
                        </w:r>
                      </w:p>
                    </w:txbxContent>
                  </v:textbox>
                </v:rect>
                <v:rect id="Rectangle 222" o:spid="_x0000_s107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" filled="f" stroked="f" strokeweight=".25pt">
                  <v:textbox inset="1pt,1pt,1pt,1pt">
                    <w:txbxContent>
                      <w:p w14:paraId="726BDBCF" w14:textId="3D637606" w:rsidR="006961E8" w:rsidRPr="00CB1598" w:rsidRDefault="008E7A38" w:rsidP="003376D8">
                        <w:r>
                          <w:t>Димитров В.П.</w:t>
                        </w:r>
                      </w:p>
                    </w:txbxContent>
                  </v:textbox>
                </v:rect>
              </v:group>
              <v:line id="Line 223" o:spid="_x0000_s1073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  <v:rect id="Rectangle 224" o:spid="_x0000_s1074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" filled="f" stroked="f" strokeweight=".25pt">
                <v:textbox inset="1pt,1pt,1pt,1pt">
                  <w:txbxContent>
                    <w:p w14:paraId="6A8F716A" w14:textId="0CC87507" w:rsidR="006961E8" w:rsidRPr="009C7B90" w:rsidRDefault="009C7B90" w:rsidP="00120EF4">
                      <w:pPr>
                        <w:spacing w:line="200" w:lineRule="atLeast"/>
                        <w:jc w:val="center"/>
                        <w:rPr>
                          <w:rFonts w:ascii="Arial" w:hAnsi="Arial" w:cs="Arial"/>
                          <w:i/>
                          <w:sz w:val="22"/>
                          <w:szCs w:val="24"/>
                        </w:rPr>
                      </w:pPr>
                      <w:r w:rsidRPr="009C7B90">
                        <w:rPr>
                          <w:rFonts w:ascii="Arial" w:hAnsi="Arial" w:cs="Arial"/>
                          <w:i/>
                          <w:sz w:val="22"/>
                          <w:szCs w:val="24"/>
                        </w:rPr>
                        <w:t xml:space="preserve">Отчет по практической подготовке при проведении производственной </w:t>
                      </w:r>
                      <w:r w:rsidR="003823BD" w:rsidRPr="009C7B90">
                        <w:rPr>
                          <w:rFonts w:ascii="Arial" w:hAnsi="Arial" w:cs="Arial"/>
                          <w:i/>
                          <w:sz w:val="22"/>
                          <w:szCs w:val="24"/>
                        </w:rPr>
                        <w:t>практик</w:t>
                      </w:r>
                      <w:r>
                        <w:rPr>
                          <w:rFonts w:ascii="Arial" w:hAnsi="Arial" w:cs="Arial"/>
                          <w:i/>
                          <w:sz w:val="22"/>
                          <w:szCs w:val="24"/>
                        </w:rPr>
                        <w:t>и «ПРЕДДИПЛОМНАЯ»</w:t>
                      </w:r>
                    </w:p>
                    <w:p w14:paraId="053FC42D" w14:textId="56A6348C" w:rsidR="008E7A38" w:rsidRPr="009C7B90" w:rsidRDefault="008E7A38" w:rsidP="00120EF4">
                      <w:pPr>
                        <w:spacing w:line="200" w:lineRule="atLeast"/>
                        <w:jc w:val="center"/>
                        <w:rPr>
                          <w:rFonts w:ascii="Arial" w:hAnsi="Arial" w:cs="Arial"/>
                          <w:i/>
                          <w:sz w:val="22"/>
                          <w:szCs w:val="24"/>
                        </w:rPr>
                      </w:pPr>
                      <w:r w:rsidRPr="009C7B90">
                        <w:rPr>
                          <w:rFonts w:ascii="Arial" w:hAnsi="Arial" w:cs="Arial"/>
                          <w:i/>
                          <w:sz w:val="22"/>
                          <w:szCs w:val="24"/>
                        </w:rPr>
                        <w:t>«Тема»</w:t>
                      </w:r>
                    </w:p>
                    <w:p w14:paraId="6240D935" w14:textId="423AF32A" w:rsidR="006961E8" w:rsidRPr="003E66B5" w:rsidRDefault="006961E8" w:rsidP="003E66B5">
                      <w:pPr>
                        <w:jc w:val="center"/>
                        <w:rPr>
                          <w:sz w:val="18"/>
                          <w:szCs w:val="22"/>
                        </w:rPr>
                      </w:pPr>
                    </w:p>
                  </w:txbxContent>
                </v:textbox>
              </v:rect>
              <v:line id="Line 225" o:spid="_x0000_s1075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" strokeweight="2pt"/>
              <v:line id="Line 226" o:spid="_x0000_s1076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" strokeweight="2pt"/>
              <v:line id="Line 227" o:spid="_x0000_s1077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HbvQAAANsAAAAPAAAAZHJzL2Rvd25yZXYueG1sRE+9CsIw&#10;EN4F3yGc4Kapi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xSax270AAADbAAAADwAAAAAAAAAA&#10;AAAAAAAHAgAAZHJzL2Rvd25yZXYueG1sUEsFBgAAAAADAAMAtwAAAPECAAAAAA==&#10;" strokeweight="2pt"/>
              <v:rect id="Rectangle 228" o:spid="_x0000_s1078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" filled="f" stroked="f" strokeweight=".25pt">
                <v:textbox inset="1pt,1pt,1pt,1pt">
                  <w:txbxContent>
                    <w:p w14:paraId="75FBF213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96EE9">
                        <w:rPr>
                          <w:rFonts w:ascii="Arial" w:hAnsi="Arial" w:cs="Arial"/>
                          <w:sz w:val="18"/>
                        </w:rPr>
                        <w:t>Лит.</w:t>
                      </w:r>
                    </w:p>
                  </w:txbxContent>
                </v:textbox>
              </v:rect>
              <v:rect id="Rectangle 229" o:spid="_x0000_s1079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" filled="f" stroked="f" strokeweight=".25pt">
                <v:textbox inset="1pt,1pt,1pt,1pt">
                  <w:txbxContent>
                    <w:p w14:paraId="7B58C201" w14:textId="77777777" w:rsidR="006961E8" w:rsidRPr="00996EE9" w:rsidRDefault="006961E8" w:rsidP="003376D8">
                      <w:pPr>
                        <w:pStyle w:val="affd"/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996EE9">
                        <w:rPr>
                          <w:rFonts w:ascii="Arial" w:hAnsi="Arial" w:cs="Arial"/>
                          <w:sz w:val="18"/>
                        </w:rPr>
                        <w:t>Листов</w:t>
                      </w:r>
                    </w:p>
                  </w:txbxContent>
                </v:textbox>
              </v:rect>
              <v:rect id="Rectangle 230" o:spid="_x0000_s1080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" filled="f" stroked="f" strokeweight=".25pt">
                <v:textbox inset="1pt,1pt,1pt,1pt">
                  <w:txbxContent>
                    <w:p w14:paraId="7CAEF814" w14:textId="453E3863" w:rsidR="006961E8" w:rsidRPr="006E306D" w:rsidRDefault="008E7A38" w:rsidP="00EA6B6D">
                      <w:pPr>
                        <w:jc w:val="center"/>
                      </w:pPr>
                      <w:r>
                        <w:t>ХХ</w:t>
                      </w:r>
                    </w:p>
                  </w:txbxContent>
                </v:textbox>
              </v:rect>
              <v:line id="Line 231" o:spid="_x0000_s1081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" strokeweight="1pt"/>
              <v:line id="Line 232" o:spid="_x0000_s1082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" strokeweight="1pt"/>
              <v:rect id="Rectangle 233" o:spid="_x0000_s1083" style="position:absolute;left:14296;top:19221;width:5607;height: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" filled="f" stroked="f" strokeweight=".25pt">
                <v:textbox inset="1pt,1pt,1pt,1pt">
                  <w:txbxContent>
                    <w:p w14:paraId="67AEE607" w14:textId="77777777" w:rsidR="006961E8" w:rsidRPr="003376D8" w:rsidRDefault="006961E8" w:rsidP="003376D8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3376D8">
                        <w:rPr>
                          <w:i/>
                          <w:sz w:val="24"/>
                          <w:szCs w:val="24"/>
                        </w:rPr>
                        <w:t>ДГТУ</w:t>
                      </w:r>
                    </w:p>
                    <w:p w14:paraId="3BBB98DF" w14:textId="0692BF46" w:rsidR="006961E8" w:rsidRPr="003376D8" w:rsidRDefault="006961E8" w:rsidP="003376D8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3376D8">
                        <w:rPr>
                          <w:i/>
                          <w:sz w:val="24"/>
                          <w:szCs w:val="24"/>
                        </w:rPr>
                        <w:t>Кафедра «</w:t>
                      </w:r>
                      <w:r w:rsidR="008E7A38">
                        <w:rPr>
                          <w:i/>
                          <w:sz w:val="24"/>
                          <w:szCs w:val="24"/>
                        </w:rPr>
                        <w:t>УК</w:t>
                      </w:r>
                      <w:r w:rsidRPr="003376D8">
                        <w:rPr>
                          <w:i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040" behindDoc="1" locked="0" layoutInCell="1" allowOverlap="1" wp14:anchorId="63B4A3DA" wp14:editId="23FED0DE">
              <wp:simplePos x="0" y="0"/>
              <wp:positionH relativeFrom="column">
                <wp:posOffset>612775</wp:posOffset>
              </wp:positionH>
              <wp:positionV relativeFrom="paragraph">
                <wp:posOffset>-370840</wp:posOffset>
              </wp:positionV>
              <wp:extent cx="685800" cy="146050"/>
              <wp:effectExtent l="0" t="0" r="0" b="0"/>
              <wp:wrapNone/>
              <wp:docPr id="44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146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00B893" w14:textId="77777777" w:rsidR="006961E8" w:rsidRPr="00076E6B" w:rsidRDefault="006961E8" w:rsidP="00076E6B"/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B4A3DA" id="_x0000_t202" coordsize="21600,21600" o:spt="202" path="m,l,21600r21600,l21600,xe">
              <v:stroke joinstyle="miter"/>
              <v:path gradientshapeok="t" o:connecttype="rect"/>
            </v:shapetype>
            <v:shape id="_x0000_s1084" type="#_x0000_t202" style="position:absolute;margin-left:48.25pt;margin-top:-29.2pt;width:54pt;height:11.5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" stroked="f">
              <v:textbox style="mso-fit-shape-to-text:t" inset="0,0,0,0">
                <w:txbxContent>
                  <w:p w14:paraId="2800B893" w14:textId="77777777" w:rsidR="006961E8" w:rsidRPr="00076E6B" w:rsidRDefault="006961E8" w:rsidP="00076E6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43239" w14:textId="77777777" w:rsidR="00B3448A" w:rsidRDefault="00B3448A">
      <w:r>
        <w:separator/>
      </w:r>
    </w:p>
  </w:footnote>
  <w:footnote w:type="continuationSeparator" w:id="0">
    <w:p w14:paraId="6F02D270" w14:textId="77777777" w:rsidR="00B3448A" w:rsidRDefault="00B34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B5670" w14:textId="77777777" w:rsidR="006961E8" w:rsidRDefault="006961E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66AFC7B9" w14:textId="77777777" w:rsidR="006961E8" w:rsidRDefault="006961E8">
    <w:pPr>
      <w:pStyle w:val="a3"/>
      <w:ind w:right="360"/>
    </w:pPr>
  </w:p>
  <w:p w14:paraId="008DF787" w14:textId="77777777" w:rsidR="006961E8" w:rsidRDefault="006961E8"/>
  <w:p w14:paraId="615D980F" w14:textId="77777777" w:rsidR="006961E8" w:rsidRDefault="006961E8"/>
  <w:p w14:paraId="5E9F631F" w14:textId="77777777" w:rsidR="006961E8" w:rsidRDefault="006961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2894" w14:textId="77777777" w:rsidR="006961E8" w:rsidRDefault="006961E8">
    <w:pPr>
      <w:pStyle w:val="a3"/>
      <w:ind w:right="360"/>
    </w:pPr>
    <w:r>
      <w:rPr>
        <w:noProof/>
      </w:rPr>
      <mc:AlternateContent>
        <mc:Choice Requires="wps">
          <w:drawing>
            <wp:anchor distT="0" distB="0" distL="114298" distR="114298" simplePos="0" relativeHeight="251676160" behindDoc="0" locked="0" layoutInCell="1" allowOverlap="1" wp14:anchorId="76F64913" wp14:editId="615E5C9B">
              <wp:simplePos x="0" y="0"/>
              <wp:positionH relativeFrom="page">
                <wp:posOffset>663574</wp:posOffset>
              </wp:positionH>
              <wp:positionV relativeFrom="page">
                <wp:posOffset>231140</wp:posOffset>
              </wp:positionV>
              <wp:extent cx="0" cy="10212705"/>
              <wp:effectExtent l="0" t="0" r="0" b="17145"/>
              <wp:wrapNone/>
              <wp:docPr id="3633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127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E44A18" id="Line 65" o:spid="_x0000_s1026" style="position:absolute;z-index:251676160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52.25pt,18.2pt" to="52.2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75136" behindDoc="0" locked="0" layoutInCell="1" allowOverlap="1" wp14:anchorId="7C138623" wp14:editId="140DF922">
              <wp:simplePos x="0" y="0"/>
              <wp:positionH relativeFrom="page">
                <wp:posOffset>7252334</wp:posOffset>
              </wp:positionH>
              <wp:positionV relativeFrom="page">
                <wp:posOffset>231140</wp:posOffset>
              </wp:positionV>
              <wp:extent cx="0" cy="10212705"/>
              <wp:effectExtent l="0" t="0" r="0" b="17145"/>
              <wp:wrapNone/>
              <wp:docPr id="3632" name="Lin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127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D48717" id="Line 64" o:spid="_x0000_s1026" style="position:absolute;z-index:251675136;visibility:visible;mso-wrap-style:square;mso-width-percent:0;mso-height-percent:0;mso-wrap-distance-left:3.17494mm;mso-wrap-distance-top:0;mso-wrap-distance-right:3.17494mm;mso-wrap-distance-bottom:0;mso-position-horizontal:absolute;mso-position-horizontal-relative:page;mso-position-vertical:absolute;mso-position-vertical-relative:page;mso-width-percent:0;mso-height-percent:0;mso-width-relative:page;mso-height-relative:page" from="571.05pt,18.2pt" to="571.05pt,8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74112" behindDoc="0" locked="0" layoutInCell="1" allowOverlap="1" wp14:anchorId="771B501C" wp14:editId="6DDD3C4D">
              <wp:simplePos x="0" y="0"/>
              <wp:positionH relativeFrom="page">
                <wp:posOffset>663575</wp:posOffset>
              </wp:positionH>
              <wp:positionV relativeFrom="page">
                <wp:posOffset>231139</wp:posOffset>
              </wp:positionV>
              <wp:extent cx="6588125" cy="0"/>
              <wp:effectExtent l="0" t="0" r="3175" b="0"/>
              <wp:wrapNone/>
              <wp:docPr id="3631" name="Line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881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B20B9F" id="Line 63" o:spid="_x0000_s1026" style="position:absolute;z-index:25167411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52.25pt,18.2pt" to="571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">
              <w10:wrap anchorx="page" anchory="page"/>
            </v:line>
          </w:pict>
        </mc:Fallback>
      </mc:AlternateContent>
    </w:r>
  </w:p>
  <w:p w14:paraId="3A83AACE" w14:textId="77777777" w:rsidR="006961E8" w:rsidRDefault="006961E8"/>
  <w:p w14:paraId="683C7008" w14:textId="77777777" w:rsidR="006961E8" w:rsidRDefault="006961E8"/>
  <w:p w14:paraId="71A2E2E2" w14:textId="77777777" w:rsidR="006961E8" w:rsidRDefault="006961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"/>
      <w:lvlJc w:val="left"/>
      <w:pPr>
        <w:tabs>
          <w:tab w:val="num" w:pos="2421"/>
        </w:tabs>
        <w:ind w:left="2421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/>
        <w:sz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</w:abstractNum>
  <w:abstractNum w:abstractNumId="4" w15:restartNumberingAfterBreak="0">
    <w:nsid w:val="00000384"/>
    <w:multiLevelType w:val="hybridMultilevel"/>
    <w:tmpl w:val="7C682E18"/>
    <w:lvl w:ilvl="0" w:tplc="DF043A28">
      <w:start w:val="1"/>
      <w:numFmt w:val="bullet"/>
      <w:lvlText w:val="-"/>
      <w:lvlJc w:val="left"/>
    </w:lvl>
    <w:lvl w:ilvl="1" w:tplc="8CECE194">
      <w:numFmt w:val="decimal"/>
      <w:lvlText w:val=""/>
      <w:lvlJc w:val="left"/>
    </w:lvl>
    <w:lvl w:ilvl="2" w:tplc="829E7F2A">
      <w:numFmt w:val="decimal"/>
      <w:lvlText w:val=""/>
      <w:lvlJc w:val="left"/>
    </w:lvl>
    <w:lvl w:ilvl="3" w:tplc="CBB0B994">
      <w:numFmt w:val="decimal"/>
      <w:lvlText w:val=""/>
      <w:lvlJc w:val="left"/>
    </w:lvl>
    <w:lvl w:ilvl="4" w:tplc="10FCCF8E">
      <w:numFmt w:val="decimal"/>
      <w:lvlText w:val=""/>
      <w:lvlJc w:val="left"/>
    </w:lvl>
    <w:lvl w:ilvl="5" w:tplc="F7CAC912">
      <w:numFmt w:val="decimal"/>
      <w:lvlText w:val=""/>
      <w:lvlJc w:val="left"/>
    </w:lvl>
    <w:lvl w:ilvl="6" w:tplc="5992AC32">
      <w:numFmt w:val="decimal"/>
      <w:lvlText w:val=""/>
      <w:lvlJc w:val="left"/>
    </w:lvl>
    <w:lvl w:ilvl="7" w:tplc="A6E89F52">
      <w:numFmt w:val="decimal"/>
      <w:lvlText w:val=""/>
      <w:lvlJc w:val="left"/>
    </w:lvl>
    <w:lvl w:ilvl="8" w:tplc="B186144E">
      <w:numFmt w:val="decimal"/>
      <w:lvlText w:val=""/>
      <w:lvlJc w:val="left"/>
    </w:lvl>
  </w:abstractNum>
  <w:abstractNum w:abstractNumId="5" w15:restartNumberingAfterBreak="0">
    <w:nsid w:val="00000677"/>
    <w:multiLevelType w:val="hybridMultilevel"/>
    <w:tmpl w:val="78FCF83A"/>
    <w:lvl w:ilvl="0" w:tplc="7AEE634C">
      <w:start w:val="1"/>
      <w:numFmt w:val="bullet"/>
      <w:lvlText w:val="и"/>
      <w:lvlJc w:val="left"/>
    </w:lvl>
    <w:lvl w:ilvl="1" w:tplc="F28453C0">
      <w:start w:val="1"/>
      <w:numFmt w:val="bullet"/>
      <w:lvlText w:val="В"/>
      <w:lvlJc w:val="left"/>
    </w:lvl>
    <w:lvl w:ilvl="2" w:tplc="62828B70">
      <w:numFmt w:val="decimal"/>
      <w:lvlText w:val=""/>
      <w:lvlJc w:val="left"/>
    </w:lvl>
    <w:lvl w:ilvl="3" w:tplc="B8262BE0">
      <w:numFmt w:val="decimal"/>
      <w:lvlText w:val=""/>
      <w:lvlJc w:val="left"/>
    </w:lvl>
    <w:lvl w:ilvl="4" w:tplc="9FEE120A">
      <w:numFmt w:val="decimal"/>
      <w:lvlText w:val=""/>
      <w:lvlJc w:val="left"/>
    </w:lvl>
    <w:lvl w:ilvl="5" w:tplc="72361BA4">
      <w:numFmt w:val="decimal"/>
      <w:lvlText w:val=""/>
      <w:lvlJc w:val="left"/>
    </w:lvl>
    <w:lvl w:ilvl="6" w:tplc="E244E88C">
      <w:numFmt w:val="decimal"/>
      <w:lvlText w:val=""/>
      <w:lvlJc w:val="left"/>
    </w:lvl>
    <w:lvl w:ilvl="7" w:tplc="CF9420CE">
      <w:numFmt w:val="decimal"/>
      <w:lvlText w:val=""/>
      <w:lvlJc w:val="left"/>
    </w:lvl>
    <w:lvl w:ilvl="8" w:tplc="F9FAB2A2">
      <w:numFmt w:val="decimal"/>
      <w:lvlText w:val=""/>
      <w:lvlJc w:val="left"/>
    </w:lvl>
  </w:abstractNum>
  <w:abstractNum w:abstractNumId="6" w15:restartNumberingAfterBreak="0">
    <w:nsid w:val="000016D4"/>
    <w:multiLevelType w:val="hybridMultilevel"/>
    <w:tmpl w:val="E76806D6"/>
    <w:lvl w:ilvl="0" w:tplc="B578638C">
      <w:start w:val="9"/>
      <w:numFmt w:val="decimal"/>
      <w:lvlText w:val="%1."/>
      <w:lvlJc w:val="left"/>
    </w:lvl>
    <w:lvl w:ilvl="1" w:tplc="538E04F4">
      <w:numFmt w:val="decimal"/>
      <w:lvlText w:val=""/>
      <w:lvlJc w:val="left"/>
    </w:lvl>
    <w:lvl w:ilvl="2" w:tplc="45BE0ED8">
      <w:numFmt w:val="decimal"/>
      <w:lvlText w:val=""/>
      <w:lvlJc w:val="left"/>
    </w:lvl>
    <w:lvl w:ilvl="3" w:tplc="B55AE384">
      <w:numFmt w:val="decimal"/>
      <w:lvlText w:val=""/>
      <w:lvlJc w:val="left"/>
    </w:lvl>
    <w:lvl w:ilvl="4" w:tplc="C9869AEE">
      <w:numFmt w:val="decimal"/>
      <w:lvlText w:val=""/>
      <w:lvlJc w:val="left"/>
    </w:lvl>
    <w:lvl w:ilvl="5" w:tplc="25EAFC4A">
      <w:numFmt w:val="decimal"/>
      <w:lvlText w:val=""/>
      <w:lvlJc w:val="left"/>
    </w:lvl>
    <w:lvl w:ilvl="6" w:tplc="50AADF44">
      <w:numFmt w:val="decimal"/>
      <w:lvlText w:val=""/>
      <w:lvlJc w:val="left"/>
    </w:lvl>
    <w:lvl w:ilvl="7" w:tplc="CA64DC74">
      <w:numFmt w:val="decimal"/>
      <w:lvlText w:val=""/>
      <w:lvlJc w:val="left"/>
    </w:lvl>
    <w:lvl w:ilvl="8" w:tplc="DB8C1BDE">
      <w:numFmt w:val="decimal"/>
      <w:lvlText w:val=""/>
      <w:lvlJc w:val="left"/>
    </w:lvl>
  </w:abstractNum>
  <w:abstractNum w:abstractNumId="7" w15:restartNumberingAfterBreak="0">
    <w:nsid w:val="00001850"/>
    <w:multiLevelType w:val="hybridMultilevel"/>
    <w:tmpl w:val="6040D15E"/>
    <w:lvl w:ilvl="0" w:tplc="B10CC8A0">
      <w:start w:val="5"/>
      <w:numFmt w:val="decimal"/>
      <w:lvlText w:val="%1."/>
      <w:lvlJc w:val="left"/>
    </w:lvl>
    <w:lvl w:ilvl="1" w:tplc="52F85B50">
      <w:numFmt w:val="decimal"/>
      <w:lvlText w:val=""/>
      <w:lvlJc w:val="left"/>
    </w:lvl>
    <w:lvl w:ilvl="2" w:tplc="A3A0BAAC">
      <w:numFmt w:val="decimal"/>
      <w:lvlText w:val=""/>
      <w:lvlJc w:val="left"/>
    </w:lvl>
    <w:lvl w:ilvl="3" w:tplc="06F65866">
      <w:numFmt w:val="decimal"/>
      <w:lvlText w:val=""/>
      <w:lvlJc w:val="left"/>
    </w:lvl>
    <w:lvl w:ilvl="4" w:tplc="DDA8F9AA">
      <w:numFmt w:val="decimal"/>
      <w:lvlText w:val=""/>
      <w:lvlJc w:val="left"/>
    </w:lvl>
    <w:lvl w:ilvl="5" w:tplc="B950A166">
      <w:numFmt w:val="decimal"/>
      <w:lvlText w:val=""/>
      <w:lvlJc w:val="left"/>
    </w:lvl>
    <w:lvl w:ilvl="6" w:tplc="32D22472">
      <w:numFmt w:val="decimal"/>
      <w:lvlText w:val=""/>
      <w:lvlJc w:val="left"/>
    </w:lvl>
    <w:lvl w:ilvl="7" w:tplc="AB48865C">
      <w:numFmt w:val="decimal"/>
      <w:lvlText w:val=""/>
      <w:lvlJc w:val="left"/>
    </w:lvl>
    <w:lvl w:ilvl="8" w:tplc="0ACECE46">
      <w:numFmt w:val="decimal"/>
      <w:lvlText w:val=""/>
      <w:lvlJc w:val="left"/>
    </w:lvl>
  </w:abstractNum>
  <w:abstractNum w:abstractNumId="8" w15:restartNumberingAfterBreak="0">
    <w:nsid w:val="000018D7"/>
    <w:multiLevelType w:val="hybridMultilevel"/>
    <w:tmpl w:val="B6CC4A50"/>
    <w:lvl w:ilvl="0" w:tplc="69509E80">
      <w:start w:val="1"/>
      <w:numFmt w:val="bullet"/>
      <w:lvlText w:val="•"/>
      <w:lvlJc w:val="left"/>
    </w:lvl>
    <w:lvl w:ilvl="1" w:tplc="0AAA5E34">
      <w:numFmt w:val="decimal"/>
      <w:lvlText w:val=""/>
      <w:lvlJc w:val="left"/>
    </w:lvl>
    <w:lvl w:ilvl="2" w:tplc="477CCAA4">
      <w:numFmt w:val="decimal"/>
      <w:lvlText w:val=""/>
      <w:lvlJc w:val="left"/>
    </w:lvl>
    <w:lvl w:ilvl="3" w:tplc="79BC7F3E">
      <w:numFmt w:val="decimal"/>
      <w:lvlText w:val=""/>
      <w:lvlJc w:val="left"/>
    </w:lvl>
    <w:lvl w:ilvl="4" w:tplc="F3F6D58E">
      <w:numFmt w:val="decimal"/>
      <w:lvlText w:val=""/>
      <w:lvlJc w:val="left"/>
    </w:lvl>
    <w:lvl w:ilvl="5" w:tplc="2658862C">
      <w:numFmt w:val="decimal"/>
      <w:lvlText w:val=""/>
      <w:lvlJc w:val="left"/>
    </w:lvl>
    <w:lvl w:ilvl="6" w:tplc="C3FAD176">
      <w:numFmt w:val="decimal"/>
      <w:lvlText w:val=""/>
      <w:lvlJc w:val="left"/>
    </w:lvl>
    <w:lvl w:ilvl="7" w:tplc="3C307DF0">
      <w:numFmt w:val="decimal"/>
      <w:lvlText w:val=""/>
      <w:lvlJc w:val="left"/>
    </w:lvl>
    <w:lvl w:ilvl="8" w:tplc="F0F23D50">
      <w:numFmt w:val="decimal"/>
      <w:lvlText w:val=""/>
      <w:lvlJc w:val="left"/>
    </w:lvl>
  </w:abstractNum>
  <w:abstractNum w:abstractNumId="9" w15:restartNumberingAfterBreak="0">
    <w:nsid w:val="00001916"/>
    <w:multiLevelType w:val="hybridMultilevel"/>
    <w:tmpl w:val="BCEC61F2"/>
    <w:lvl w:ilvl="0" w:tplc="0DBA0CE8">
      <w:start w:val="1"/>
      <w:numFmt w:val="bullet"/>
      <w:lvlText w:val="-"/>
      <w:lvlJc w:val="left"/>
    </w:lvl>
    <w:lvl w:ilvl="1" w:tplc="745C8614">
      <w:numFmt w:val="decimal"/>
      <w:lvlText w:val=""/>
      <w:lvlJc w:val="left"/>
    </w:lvl>
    <w:lvl w:ilvl="2" w:tplc="56929F32">
      <w:numFmt w:val="decimal"/>
      <w:lvlText w:val=""/>
      <w:lvlJc w:val="left"/>
    </w:lvl>
    <w:lvl w:ilvl="3" w:tplc="BDD65F5E">
      <w:numFmt w:val="decimal"/>
      <w:lvlText w:val=""/>
      <w:lvlJc w:val="left"/>
    </w:lvl>
    <w:lvl w:ilvl="4" w:tplc="F29A8396">
      <w:numFmt w:val="decimal"/>
      <w:lvlText w:val=""/>
      <w:lvlJc w:val="left"/>
    </w:lvl>
    <w:lvl w:ilvl="5" w:tplc="7CE4A12E">
      <w:numFmt w:val="decimal"/>
      <w:lvlText w:val=""/>
      <w:lvlJc w:val="left"/>
    </w:lvl>
    <w:lvl w:ilvl="6" w:tplc="F3AA540E">
      <w:numFmt w:val="decimal"/>
      <w:lvlText w:val=""/>
      <w:lvlJc w:val="left"/>
    </w:lvl>
    <w:lvl w:ilvl="7" w:tplc="3244D9BE">
      <w:numFmt w:val="decimal"/>
      <w:lvlText w:val=""/>
      <w:lvlJc w:val="left"/>
    </w:lvl>
    <w:lvl w:ilvl="8" w:tplc="FF8E990C">
      <w:numFmt w:val="decimal"/>
      <w:lvlText w:val=""/>
      <w:lvlJc w:val="left"/>
    </w:lvl>
  </w:abstractNum>
  <w:abstractNum w:abstractNumId="10" w15:restartNumberingAfterBreak="0">
    <w:nsid w:val="00001953"/>
    <w:multiLevelType w:val="hybridMultilevel"/>
    <w:tmpl w:val="CE6ED648"/>
    <w:lvl w:ilvl="0" w:tplc="2D429F3E">
      <w:start w:val="1"/>
      <w:numFmt w:val="bullet"/>
      <w:lvlText w:val="•"/>
      <w:lvlJc w:val="left"/>
    </w:lvl>
    <w:lvl w:ilvl="1" w:tplc="8AD4538C">
      <w:numFmt w:val="decimal"/>
      <w:lvlText w:val=""/>
      <w:lvlJc w:val="left"/>
    </w:lvl>
    <w:lvl w:ilvl="2" w:tplc="A7E6BCC8">
      <w:numFmt w:val="decimal"/>
      <w:lvlText w:val=""/>
      <w:lvlJc w:val="left"/>
    </w:lvl>
    <w:lvl w:ilvl="3" w:tplc="CF3E2EDA">
      <w:numFmt w:val="decimal"/>
      <w:lvlText w:val=""/>
      <w:lvlJc w:val="left"/>
    </w:lvl>
    <w:lvl w:ilvl="4" w:tplc="D4DA39FC">
      <w:numFmt w:val="decimal"/>
      <w:lvlText w:val=""/>
      <w:lvlJc w:val="left"/>
    </w:lvl>
    <w:lvl w:ilvl="5" w:tplc="0BE81DE0">
      <w:numFmt w:val="decimal"/>
      <w:lvlText w:val=""/>
      <w:lvlJc w:val="left"/>
    </w:lvl>
    <w:lvl w:ilvl="6" w:tplc="9A2E72E4">
      <w:numFmt w:val="decimal"/>
      <w:lvlText w:val=""/>
      <w:lvlJc w:val="left"/>
    </w:lvl>
    <w:lvl w:ilvl="7" w:tplc="3676B028">
      <w:numFmt w:val="decimal"/>
      <w:lvlText w:val=""/>
      <w:lvlJc w:val="left"/>
    </w:lvl>
    <w:lvl w:ilvl="8" w:tplc="67826552">
      <w:numFmt w:val="decimal"/>
      <w:lvlText w:val=""/>
      <w:lvlJc w:val="left"/>
    </w:lvl>
  </w:abstractNum>
  <w:abstractNum w:abstractNumId="11" w15:restartNumberingAfterBreak="0">
    <w:nsid w:val="000022CD"/>
    <w:multiLevelType w:val="hybridMultilevel"/>
    <w:tmpl w:val="73B0AFEE"/>
    <w:lvl w:ilvl="0" w:tplc="D9426348">
      <w:start w:val="1"/>
      <w:numFmt w:val="bullet"/>
      <w:lvlText w:val="-"/>
      <w:lvlJc w:val="left"/>
    </w:lvl>
    <w:lvl w:ilvl="1" w:tplc="5E44BA2E">
      <w:numFmt w:val="decimal"/>
      <w:lvlText w:val=""/>
      <w:lvlJc w:val="left"/>
    </w:lvl>
    <w:lvl w:ilvl="2" w:tplc="2716B918">
      <w:numFmt w:val="decimal"/>
      <w:lvlText w:val=""/>
      <w:lvlJc w:val="left"/>
    </w:lvl>
    <w:lvl w:ilvl="3" w:tplc="407077F8">
      <w:numFmt w:val="decimal"/>
      <w:lvlText w:val=""/>
      <w:lvlJc w:val="left"/>
    </w:lvl>
    <w:lvl w:ilvl="4" w:tplc="EDF457E8">
      <w:numFmt w:val="decimal"/>
      <w:lvlText w:val=""/>
      <w:lvlJc w:val="left"/>
    </w:lvl>
    <w:lvl w:ilvl="5" w:tplc="DD9672D0">
      <w:numFmt w:val="decimal"/>
      <w:lvlText w:val=""/>
      <w:lvlJc w:val="left"/>
    </w:lvl>
    <w:lvl w:ilvl="6" w:tplc="2A94D0D2">
      <w:numFmt w:val="decimal"/>
      <w:lvlText w:val=""/>
      <w:lvlJc w:val="left"/>
    </w:lvl>
    <w:lvl w:ilvl="7" w:tplc="8D5CA6EC">
      <w:numFmt w:val="decimal"/>
      <w:lvlText w:val=""/>
      <w:lvlJc w:val="left"/>
    </w:lvl>
    <w:lvl w:ilvl="8" w:tplc="2FFC4196">
      <w:numFmt w:val="decimal"/>
      <w:lvlText w:val=""/>
      <w:lvlJc w:val="left"/>
    </w:lvl>
  </w:abstractNum>
  <w:abstractNum w:abstractNumId="12" w15:restartNumberingAfterBreak="0">
    <w:nsid w:val="0000261E"/>
    <w:multiLevelType w:val="hybridMultilevel"/>
    <w:tmpl w:val="AC12A746"/>
    <w:lvl w:ilvl="0" w:tplc="B1D262F6">
      <w:start w:val="1"/>
      <w:numFmt w:val="bullet"/>
      <w:lvlText w:val="-"/>
      <w:lvlJc w:val="left"/>
    </w:lvl>
    <w:lvl w:ilvl="1" w:tplc="094AB0DA">
      <w:numFmt w:val="decimal"/>
      <w:lvlText w:val=""/>
      <w:lvlJc w:val="left"/>
    </w:lvl>
    <w:lvl w:ilvl="2" w:tplc="0E52DF58">
      <w:numFmt w:val="decimal"/>
      <w:lvlText w:val=""/>
      <w:lvlJc w:val="left"/>
    </w:lvl>
    <w:lvl w:ilvl="3" w:tplc="D92615CA">
      <w:numFmt w:val="decimal"/>
      <w:lvlText w:val=""/>
      <w:lvlJc w:val="left"/>
    </w:lvl>
    <w:lvl w:ilvl="4" w:tplc="41AE1676">
      <w:numFmt w:val="decimal"/>
      <w:lvlText w:val=""/>
      <w:lvlJc w:val="left"/>
    </w:lvl>
    <w:lvl w:ilvl="5" w:tplc="34BEE6AC">
      <w:numFmt w:val="decimal"/>
      <w:lvlText w:val=""/>
      <w:lvlJc w:val="left"/>
    </w:lvl>
    <w:lvl w:ilvl="6" w:tplc="FCEA4F8A">
      <w:numFmt w:val="decimal"/>
      <w:lvlText w:val=""/>
      <w:lvlJc w:val="left"/>
    </w:lvl>
    <w:lvl w:ilvl="7" w:tplc="EB804CEE">
      <w:numFmt w:val="decimal"/>
      <w:lvlText w:val=""/>
      <w:lvlJc w:val="left"/>
    </w:lvl>
    <w:lvl w:ilvl="8" w:tplc="9E2A5596">
      <w:numFmt w:val="decimal"/>
      <w:lvlText w:val=""/>
      <w:lvlJc w:val="left"/>
    </w:lvl>
  </w:abstractNum>
  <w:abstractNum w:abstractNumId="13" w15:restartNumberingAfterBreak="0">
    <w:nsid w:val="0000288F"/>
    <w:multiLevelType w:val="hybridMultilevel"/>
    <w:tmpl w:val="1E74AC0C"/>
    <w:lvl w:ilvl="0" w:tplc="BB66AFDA">
      <w:start w:val="1"/>
      <w:numFmt w:val="bullet"/>
      <w:lvlText w:val="С"/>
      <w:lvlJc w:val="left"/>
    </w:lvl>
    <w:lvl w:ilvl="1" w:tplc="F0AE0306">
      <w:numFmt w:val="decimal"/>
      <w:lvlText w:val=""/>
      <w:lvlJc w:val="left"/>
    </w:lvl>
    <w:lvl w:ilvl="2" w:tplc="7BAA8480">
      <w:numFmt w:val="decimal"/>
      <w:lvlText w:val=""/>
      <w:lvlJc w:val="left"/>
    </w:lvl>
    <w:lvl w:ilvl="3" w:tplc="9F22790E">
      <w:numFmt w:val="decimal"/>
      <w:lvlText w:val=""/>
      <w:lvlJc w:val="left"/>
    </w:lvl>
    <w:lvl w:ilvl="4" w:tplc="9A38FFCA">
      <w:numFmt w:val="decimal"/>
      <w:lvlText w:val=""/>
      <w:lvlJc w:val="left"/>
    </w:lvl>
    <w:lvl w:ilvl="5" w:tplc="7D0CAFCA">
      <w:numFmt w:val="decimal"/>
      <w:lvlText w:val=""/>
      <w:lvlJc w:val="left"/>
    </w:lvl>
    <w:lvl w:ilvl="6" w:tplc="6EAEAA3C">
      <w:numFmt w:val="decimal"/>
      <w:lvlText w:val=""/>
      <w:lvlJc w:val="left"/>
    </w:lvl>
    <w:lvl w:ilvl="7" w:tplc="4E4AE838">
      <w:numFmt w:val="decimal"/>
      <w:lvlText w:val=""/>
      <w:lvlJc w:val="left"/>
    </w:lvl>
    <w:lvl w:ilvl="8" w:tplc="30A48CC8">
      <w:numFmt w:val="decimal"/>
      <w:lvlText w:val=""/>
      <w:lvlJc w:val="left"/>
    </w:lvl>
  </w:abstractNum>
  <w:abstractNum w:abstractNumId="14" w15:restartNumberingAfterBreak="0">
    <w:nsid w:val="00002B00"/>
    <w:multiLevelType w:val="hybridMultilevel"/>
    <w:tmpl w:val="DC486EEC"/>
    <w:lvl w:ilvl="0" w:tplc="DAD84E4A">
      <w:start w:val="7"/>
      <w:numFmt w:val="decimal"/>
      <w:lvlText w:val="%1."/>
      <w:lvlJc w:val="left"/>
    </w:lvl>
    <w:lvl w:ilvl="1" w:tplc="C69A93CA">
      <w:numFmt w:val="decimal"/>
      <w:lvlText w:val=""/>
      <w:lvlJc w:val="left"/>
    </w:lvl>
    <w:lvl w:ilvl="2" w:tplc="4154C8D6">
      <w:numFmt w:val="decimal"/>
      <w:lvlText w:val=""/>
      <w:lvlJc w:val="left"/>
    </w:lvl>
    <w:lvl w:ilvl="3" w:tplc="471ED3E4">
      <w:numFmt w:val="decimal"/>
      <w:lvlText w:val=""/>
      <w:lvlJc w:val="left"/>
    </w:lvl>
    <w:lvl w:ilvl="4" w:tplc="8520872E">
      <w:numFmt w:val="decimal"/>
      <w:lvlText w:val=""/>
      <w:lvlJc w:val="left"/>
    </w:lvl>
    <w:lvl w:ilvl="5" w:tplc="7ACE9FF6">
      <w:numFmt w:val="decimal"/>
      <w:lvlText w:val=""/>
      <w:lvlJc w:val="left"/>
    </w:lvl>
    <w:lvl w:ilvl="6" w:tplc="0E3EB8A2">
      <w:numFmt w:val="decimal"/>
      <w:lvlText w:val=""/>
      <w:lvlJc w:val="left"/>
    </w:lvl>
    <w:lvl w:ilvl="7" w:tplc="B254CD46">
      <w:numFmt w:val="decimal"/>
      <w:lvlText w:val=""/>
      <w:lvlJc w:val="left"/>
    </w:lvl>
    <w:lvl w:ilvl="8" w:tplc="A4C6B2DA">
      <w:numFmt w:val="decimal"/>
      <w:lvlText w:val=""/>
      <w:lvlJc w:val="left"/>
    </w:lvl>
  </w:abstractNum>
  <w:abstractNum w:abstractNumId="15" w15:restartNumberingAfterBreak="0">
    <w:nsid w:val="000032E6"/>
    <w:multiLevelType w:val="hybridMultilevel"/>
    <w:tmpl w:val="ED58EC5E"/>
    <w:lvl w:ilvl="0" w:tplc="6164CA34">
      <w:start w:val="1"/>
      <w:numFmt w:val="bullet"/>
      <w:lvlText w:val="-"/>
      <w:lvlJc w:val="left"/>
    </w:lvl>
    <w:lvl w:ilvl="1" w:tplc="E6840414">
      <w:numFmt w:val="decimal"/>
      <w:lvlText w:val=""/>
      <w:lvlJc w:val="left"/>
    </w:lvl>
    <w:lvl w:ilvl="2" w:tplc="DBBE8BE6">
      <w:numFmt w:val="decimal"/>
      <w:lvlText w:val=""/>
      <w:lvlJc w:val="left"/>
    </w:lvl>
    <w:lvl w:ilvl="3" w:tplc="8488B710">
      <w:numFmt w:val="decimal"/>
      <w:lvlText w:val=""/>
      <w:lvlJc w:val="left"/>
    </w:lvl>
    <w:lvl w:ilvl="4" w:tplc="815E82F2">
      <w:numFmt w:val="decimal"/>
      <w:lvlText w:val=""/>
      <w:lvlJc w:val="left"/>
    </w:lvl>
    <w:lvl w:ilvl="5" w:tplc="E866331C">
      <w:numFmt w:val="decimal"/>
      <w:lvlText w:val=""/>
      <w:lvlJc w:val="left"/>
    </w:lvl>
    <w:lvl w:ilvl="6" w:tplc="200CCF84">
      <w:numFmt w:val="decimal"/>
      <w:lvlText w:val=""/>
      <w:lvlJc w:val="left"/>
    </w:lvl>
    <w:lvl w:ilvl="7" w:tplc="8DEAE66E">
      <w:numFmt w:val="decimal"/>
      <w:lvlText w:val=""/>
      <w:lvlJc w:val="left"/>
    </w:lvl>
    <w:lvl w:ilvl="8" w:tplc="D0561356">
      <w:numFmt w:val="decimal"/>
      <w:lvlText w:val=""/>
      <w:lvlJc w:val="left"/>
    </w:lvl>
  </w:abstractNum>
  <w:abstractNum w:abstractNumId="16" w15:restartNumberingAfterBreak="0">
    <w:nsid w:val="00003A61"/>
    <w:multiLevelType w:val="hybridMultilevel"/>
    <w:tmpl w:val="4E687C50"/>
    <w:lvl w:ilvl="0" w:tplc="A3AA4364">
      <w:start w:val="1"/>
      <w:numFmt w:val="bullet"/>
      <w:lvlText w:val="С"/>
      <w:lvlJc w:val="left"/>
    </w:lvl>
    <w:lvl w:ilvl="1" w:tplc="E5ACBB72">
      <w:numFmt w:val="decimal"/>
      <w:lvlText w:val=""/>
      <w:lvlJc w:val="left"/>
    </w:lvl>
    <w:lvl w:ilvl="2" w:tplc="981A8440">
      <w:numFmt w:val="decimal"/>
      <w:lvlText w:val=""/>
      <w:lvlJc w:val="left"/>
    </w:lvl>
    <w:lvl w:ilvl="3" w:tplc="13620922">
      <w:numFmt w:val="decimal"/>
      <w:lvlText w:val=""/>
      <w:lvlJc w:val="left"/>
    </w:lvl>
    <w:lvl w:ilvl="4" w:tplc="AAAAC974">
      <w:numFmt w:val="decimal"/>
      <w:lvlText w:val=""/>
      <w:lvlJc w:val="left"/>
    </w:lvl>
    <w:lvl w:ilvl="5" w:tplc="0D444E78">
      <w:numFmt w:val="decimal"/>
      <w:lvlText w:val=""/>
      <w:lvlJc w:val="left"/>
    </w:lvl>
    <w:lvl w:ilvl="6" w:tplc="D5A6F33C">
      <w:numFmt w:val="decimal"/>
      <w:lvlText w:val=""/>
      <w:lvlJc w:val="left"/>
    </w:lvl>
    <w:lvl w:ilvl="7" w:tplc="CEF8AEB2">
      <w:numFmt w:val="decimal"/>
      <w:lvlText w:val=""/>
      <w:lvlJc w:val="left"/>
    </w:lvl>
    <w:lvl w:ilvl="8" w:tplc="894A51A4">
      <w:numFmt w:val="decimal"/>
      <w:lvlText w:val=""/>
      <w:lvlJc w:val="left"/>
    </w:lvl>
  </w:abstractNum>
  <w:abstractNum w:abstractNumId="17" w15:restartNumberingAfterBreak="0">
    <w:nsid w:val="0000401D"/>
    <w:multiLevelType w:val="hybridMultilevel"/>
    <w:tmpl w:val="3BAA548E"/>
    <w:lvl w:ilvl="0" w:tplc="2BB06712">
      <w:start w:val="1"/>
      <w:numFmt w:val="bullet"/>
      <w:lvlText w:val="-"/>
      <w:lvlJc w:val="left"/>
    </w:lvl>
    <w:lvl w:ilvl="1" w:tplc="9990C086">
      <w:numFmt w:val="decimal"/>
      <w:lvlText w:val=""/>
      <w:lvlJc w:val="left"/>
    </w:lvl>
    <w:lvl w:ilvl="2" w:tplc="4F74A702">
      <w:numFmt w:val="decimal"/>
      <w:lvlText w:val=""/>
      <w:lvlJc w:val="left"/>
    </w:lvl>
    <w:lvl w:ilvl="3" w:tplc="74C4DDD2">
      <w:numFmt w:val="decimal"/>
      <w:lvlText w:val=""/>
      <w:lvlJc w:val="left"/>
    </w:lvl>
    <w:lvl w:ilvl="4" w:tplc="612C3F56">
      <w:numFmt w:val="decimal"/>
      <w:lvlText w:val=""/>
      <w:lvlJc w:val="left"/>
    </w:lvl>
    <w:lvl w:ilvl="5" w:tplc="3C760E16">
      <w:numFmt w:val="decimal"/>
      <w:lvlText w:val=""/>
      <w:lvlJc w:val="left"/>
    </w:lvl>
    <w:lvl w:ilvl="6" w:tplc="B6BE1C8A">
      <w:numFmt w:val="decimal"/>
      <w:lvlText w:val=""/>
      <w:lvlJc w:val="left"/>
    </w:lvl>
    <w:lvl w:ilvl="7" w:tplc="3FEE00BE">
      <w:numFmt w:val="decimal"/>
      <w:lvlText w:val=""/>
      <w:lvlJc w:val="left"/>
    </w:lvl>
    <w:lvl w:ilvl="8" w:tplc="E1C49B82">
      <w:numFmt w:val="decimal"/>
      <w:lvlText w:val=""/>
      <w:lvlJc w:val="left"/>
    </w:lvl>
  </w:abstractNum>
  <w:abstractNum w:abstractNumId="18" w15:restartNumberingAfterBreak="0">
    <w:nsid w:val="00004087"/>
    <w:multiLevelType w:val="hybridMultilevel"/>
    <w:tmpl w:val="C8A8920C"/>
    <w:lvl w:ilvl="0" w:tplc="50E48C92">
      <w:start w:val="1"/>
      <w:numFmt w:val="decimal"/>
      <w:lvlText w:val="%1."/>
      <w:lvlJc w:val="left"/>
    </w:lvl>
    <w:lvl w:ilvl="1" w:tplc="494C39D0">
      <w:numFmt w:val="decimal"/>
      <w:lvlText w:val=""/>
      <w:lvlJc w:val="left"/>
    </w:lvl>
    <w:lvl w:ilvl="2" w:tplc="44D4033E">
      <w:numFmt w:val="decimal"/>
      <w:lvlText w:val=""/>
      <w:lvlJc w:val="left"/>
    </w:lvl>
    <w:lvl w:ilvl="3" w:tplc="B94E6EDE">
      <w:numFmt w:val="decimal"/>
      <w:lvlText w:val=""/>
      <w:lvlJc w:val="left"/>
    </w:lvl>
    <w:lvl w:ilvl="4" w:tplc="D7F2DC86">
      <w:numFmt w:val="decimal"/>
      <w:lvlText w:val=""/>
      <w:lvlJc w:val="left"/>
    </w:lvl>
    <w:lvl w:ilvl="5" w:tplc="9CF85196">
      <w:numFmt w:val="decimal"/>
      <w:lvlText w:val=""/>
      <w:lvlJc w:val="left"/>
    </w:lvl>
    <w:lvl w:ilvl="6" w:tplc="46848AE2">
      <w:numFmt w:val="decimal"/>
      <w:lvlText w:val=""/>
      <w:lvlJc w:val="left"/>
    </w:lvl>
    <w:lvl w:ilvl="7" w:tplc="721AE480">
      <w:numFmt w:val="decimal"/>
      <w:lvlText w:val=""/>
      <w:lvlJc w:val="left"/>
    </w:lvl>
    <w:lvl w:ilvl="8" w:tplc="B6D827A0">
      <w:numFmt w:val="decimal"/>
      <w:lvlText w:val=""/>
      <w:lvlJc w:val="left"/>
    </w:lvl>
  </w:abstractNum>
  <w:abstractNum w:abstractNumId="19" w15:restartNumberingAfterBreak="0">
    <w:nsid w:val="00004402"/>
    <w:multiLevelType w:val="hybridMultilevel"/>
    <w:tmpl w:val="8F6CC3DE"/>
    <w:lvl w:ilvl="0" w:tplc="BFCA4AE0">
      <w:start w:val="1"/>
      <w:numFmt w:val="bullet"/>
      <w:lvlText w:val="-"/>
      <w:lvlJc w:val="left"/>
    </w:lvl>
    <w:lvl w:ilvl="1" w:tplc="D22C5A50">
      <w:numFmt w:val="decimal"/>
      <w:lvlText w:val=""/>
      <w:lvlJc w:val="left"/>
    </w:lvl>
    <w:lvl w:ilvl="2" w:tplc="3E6AD5AC">
      <w:numFmt w:val="decimal"/>
      <w:lvlText w:val=""/>
      <w:lvlJc w:val="left"/>
    </w:lvl>
    <w:lvl w:ilvl="3" w:tplc="B240C576">
      <w:numFmt w:val="decimal"/>
      <w:lvlText w:val=""/>
      <w:lvlJc w:val="left"/>
    </w:lvl>
    <w:lvl w:ilvl="4" w:tplc="E8A22752">
      <w:numFmt w:val="decimal"/>
      <w:lvlText w:val=""/>
      <w:lvlJc w:val="left"/>
    </w:lvl>
    <w:lvl w:ilvl="5" w:tplc="C51A20E2">
      <w:numFmt w:val="decimal"/>
      <w:lvlText w:val=""/>
      <w:lvlJc w:val="left"/>
    </w:lvl>
    <w:lvl w:ilvl="6" w:tplc="C9CC1688">
      <w:numFmt w:val="decimal"/>
      <w:lvlText w:val=""/>
      <w:lvlJc w:val="left"/>
    </w:lvl>
    <w:lvl w:ilvl="7" w:tplc="E700A2A2">
      <w:numFmt w:val="decimal"/>
      <w:lvlText w:val=""/>
      <w:lvlJc w:val="left"/>
    </w:lvl>
    <w:lvl w:ilvl="8" w:tplc="BDE22A30">
      <w:numFmt w:val="decimal"/>
      <w:lvlText w:val=""/>
      <w:lvlJc w:val="left"/>
    </w:lvl>
  </w:abstractNum>
  <w:abstractNum w:abstractNumId="20" w15:restartNumberingAfterBreak="0">
    <w:nsid w:val="0000489C"/>
    <w:multiLevelType w:val="hybridMultilevel"/>
    <w:tmpl w:val="ED128F4C"/>
    <w:lvl w:ilvl="0" w:tplc="E318C624">
      <w:start w:val="1"/>
      <w:numFmt w:val="bullet"/>
      <w:lvlText w:val="-"/>
      <w:lvlJc w:val="left"/>
    </w:lvl>
    <w:lvl w:ilvl="1" w:tplc="0774309A">
      <w:numFmt w:val="decimal"/>
      <w:lvlText w:val=""/>
      <w:lvlJc w:val="left"/>
    </w:lvl>
    <w:lvl w:ilvl="2" w:tplc="0A98EA06">
      <w:numFmt w:val="decimal"/>
      <w:lvlText w:val=""/>
      <w:lvlJc w:val="left"/>
    </w:lvl>
    <w:lvl w:ilvl="3" w:tplc="9E70BC10">
      <w:numFmt w:val="decimal"/>
      <w:lvlText w:val=""/>
      <w:lvlJc w:val="left"/>
    </w:lvl>
    <w:lvl w:ilvl="4" w:tplc="2EB2DFDE">
      <w:numFmt w:val="decimal"/>
      <w:lvlText w:val=""/>
      <w:lvlJc w:val="left"/>
    </w:lvl>
    <w:lvl w:ilvl="5" w:tplc="D3BA148A">
      <w:numFmt w:val="decimal"/>
      <w:lvlText w:val=""/>
      <w:lvlJc w:val="left"/>
    </w:lvl>
    <w:lvl w:ilvl="6" w:tplc="496E8B32">
      <w:numFmt w:val="decimal"/>
      <w:lvlText w:val=""/>
      <w:lvlJc w:val="left"/>
    </w:lvl>
    <w:lvl w:ilvl="7" w:tplc="86F846AE">
      <w:numFmt w:val="decimal"/>
      <w:lvlText w:val=""/>
      <w:lvlJc w:val="left"/>
    </w:lvl>
    <w:lvl w:ilvl="8" w:tplc="FC9C77C2">
      <w:numFmt w:val="decimal"/>
      <w:lvlText w:val=""/>
      <w:lvlJc w:val="left"/>
    </w:lvl>
  </w:abstractNum>
  <w:abstractNum w:abstractNumId="21" w15:restartNumberingAfterBreak="0">
    <w:nsid w:val="0000494A"/>
    <w:multiLevelType w:val="hybridMultilevel"/>
    <w:tmpl w:val="27BCAF7A"/>
    <w:lvl w:ilvl="0" w:tplc="5FAEEDBE">
      <w:start w:val="1"/>
      <w:numFmt w:val="bullet"/>
      <w:lvlText w:val="-"/>
      <w:lvlJc w:val="left"/>
    </w:lvl>
    <w:lvl w:ilvl="1" w:tplc="19E2452E">
      <w:numFmt w:val="decimal"/>
      <w:lvlText w:val=""/>
      <w:lvlJc w:val="left"/>
    </w:lvl>
    <w:lvl w:ilvl="2" w:tplc="60F41078">
      <w:numFmt w:val="decimal"/>
      <w:lvlText w:val=""/>
      <w:lvlJc w:val="left"/>
    </w:lvl>
    <w:lvl w:ilvl="3" w:tplc="1F903754">
      <w:numFmt w:val="decimal"/>
      <w:lvlText w:val=""/>
      <w:lvlJc w:val="left"/>
    </w:lvl>
    <w:lvl w:ilvl="4" w:tplc="DFC4003C">
      <w:numFmt w:val="decimal"/>
      <w:lvlText w:val=""/>
      <w:lvlJc w:val="left"/>
    </w:lvl>
    <w:lvl w:ilvl="5" w:tplc="3B72E2FE">
      <w:numFmt w:val="decimal"/>
      <w:lvlText w:val=""/>
      <w:lvlJc w:val="left"/>
    </w:lvl>
    <w:lvl w:ilvl="6" w:tplc="A4B65358">
      <w:numFmt w:val="decimal"/>
      <w:lvlText w:val=""/>
      <w:lvlJc w:val="left"/>
    </w:lvl>
    <w:lvl w:ilvl="7" w:tplc="DF4E708A">
      <w:numFmt w:val="decimal"/>
      <w:lvlText w:val=""/>
      <w:lvlJc w:val="left"/>
    </w:lvl>
    <w:lvl w:ilvl="8" w:tplc="EA4C11DC">
      <w:numFmt w:val="decimal"/>
      <w:lvlText w:val=""/>
      <w:lvlJc w:val="left"/>
    </w:lvl>
  </w:abstractNum>
  <w:abstractNum w:abstractNumId="22" w15:restartNumberingAfterBreak="0">
    <w:nsid w:val="00005039"/>
    <w:multiLevelType w:val="hybridMultilevel"/>
    <w:tmpl w:val="8660A3E6"/>
    <w:lvl w:ilvl="0" w:tplc="5CB608BC">
      <w:start w:val="1"/>
      <w:numFmt w:val="bullet"/>
      <w:lvlText w:val="•"/>
      <w:lvlJc w:val="left"/>
    </w:lvl>
    <w:lvl w:ilvl="1" w:tplc="7B3656A6">
      <w:numFmt w:val="decimal"/>
      <w:lvlText w:val=""/>
      <w:lvlJc w:val="left"/>
    </w:lvl>
    <w:lvl w:ilvl="2" w:tplc="76A0541C">
      <w:numFmt w:val="decimal"/>
      <w:lvlText w:val=""/>
      <w:lvlJc w:val="left"/>
    </w:lvl>
    <w:lvl w:ilvl="3" w:tplc="2A208C18">
      <w:numFmt w:val="decimal"/>
      <w:lvlText w:val=""/>
      <w:lvlJc w:val="left"/>
    </w:lvl>
    <w:lvl w:ilvl="4" w:tplc="DD103860">
      <w:numFmt w:val="decimal"/>
      <w:lvlText w:val=""/>
      <w:lvlJc w:val="left"/>
    </w:lvl>
    <w:lvl w:ilvl="5" w:tplc="3C804BEE">
      <w:numFmt w:val="decimal"/>
      <w:lvlText w:val=""/>
      <w:lvlJc w:val="left"/>
    </w:lvl>
    <w:lvl w:ilvl="6" w:tplc="49DCD9BC">
      <w:numFmt w:val="decimal"/>
      <w:lvlText w:val=""/>
      <w:lvlJc w:val="left"/>
    </w:lvl>
    <w:lvl w:ilvl="7" w:tplc="BA10A058">
      <w:numFmt w:val="decimal"/>
      <w:lvlText w:val=""/>
      <w:lvlJc w:val="left"/>
    </w:lvl>
    <w:lvl w:ilvl="8" w:tplc="D41CB572">
      <w:numFmt w:val="decimal"/>
      <w:lvlText w:val=""/>
      <w:lvlJc w:val="left"/>
    </w:lvl>
  </w:abstractNum>
  <w:abstractNum w:abstractNumId="23" w15:restartNumberingAfterBreak="0">
    <w:nsid w:val="0000542C"/>
    <w:multiLevelType w:val="hybridMultilevel"/>
    <w:tmpl w:val="75F6E672"/>
    <w:lvl w:ilvl="0" w:tplc="3094234E">
      <w:start w:val="1"/>
      <w:numFmt w:val="bullet"/>
      <w:lvlText w:val="•"/>
      <w:lvlJc w:val="left"/>
    </w:lvl>
    <w:lvl w:ilvl="1" w:tplc="AD7870DC">
      <w:numFmt w:val="decimal"/>
      <w:lvlText w:val=""/>
      <w:lvlJc w:val="left"/>
    </w:lvl>
    <w:lvl w:ilvl="2" w:tplc="39DE52BC">
      <w:numFmt w:val="decimal"/>
      <w:lvlText w:val=""/>
      <w:lvlJc w:val="left"/>
    </w:lvl>
    <w:lvl w:ilvl="3" w:tplc="4B149440">
      <w:numFmt w:val="decimal"/>
      <w:lvlText w:val=""/>
      <w:lvlJc w:val="left"/>
    </w:lvl>
    <w:lvl w:ilvl="4" w:tplc="E0E67058">
      <w:numFmt w:val="decimal"/>
      <w:lvlText w:val=""/>
      <w:lvlJc w:val="left"/>
    </w:lvl>
    <w:lvl w:ilvl="5" w:tplc="70DC1B3C">
      <w:numFmt w:val="decimal"/>
      <w:lvlText w:val=""/>
      <w:lvlJc w:val="left"/>
    </w:lvl>
    <w:lvl w:ilvl="6" w:tplc="4B56A012">
      <w:numFmt w:val="decimal"/>
      <w:lvlText w:val=""/>
      <w:lvlJc w:val="left"/>
    </w:lvl>
    <w:lvl w:ilvl="7" w:tplc="479A4B66">
      <w:numFmt w:val="decimal"/>
      <w:lvlText w:val=""/>
      <w:lvlJc w:val="left"/>
    </w:lvl>
    <w:lvl w:ilvl="8" w:tplc="EBB64B80">
      <w:numFmt w:val="decimal"/>
      <w:lvlText w:val=""/>
      <w:lvlJc w:val="left"/>
    </w:lvl>
  </w:abstractNum>
  <w:abstractNum w:abstractNumId="24" w15:restartNumberingAfterBreak="0">
    <w:nsid w:val="0000590E"/>
    <w:multiLevelType w:val="hybridMultilevel"/>
    <w:tmpl w:val="FD4C1924"/>
    <w:lvl w:ilvl="0" w:tplc="E918FD5C">
      <w:start w:val="3"/>
      <w:numFmt w:val="decimal"/>
      <w:lvlText w:val="%1."/>
      <w:lvlJc w:val="left"/>
    </w:lvl>
    <w:lvl w:ilvl="1" w:tplc="668EEC04">
      <w:numFmt w:val="decimal"/>
      <w:lvlText w:val=""/>
      <w:lvlJc w:val="left"/>
    </w:lvl>
    <w:lvl w:ilvl="2" w:tplc="E6D28BFA">
      <w:numFmt w:val="decimal"/>
      <w:lvlText w:val=""/>
      <w:lvlJc w:val="left"/>
    </w:lvl>
    <w:lvl w:ilvl="3" w:tplc="9514A5A2">
      <w:numFmt w:val="decimal"/>
      <w:lvlText w:val=""/>
      <w:lvlJc w:val="left"/>
    </w:lvl>
    <w:lvl w:ilvl="4" w:tplc="B580A678">
      <w:numFmt w:val="decimal"/>
      <w:lvlText w:val=""/>
      <w:lvlJc w:val="left"/>
    </w:lvl>
    <w:lvl w:ilvl="5" w:tplc="BCF81134">
      <w:numFmt w:val="decimal"/>
      <w:lvlText w:val=""/>
      <w:lvlJc w:val="left"/>
    </w:lvl>
    <w:lvl w:ilvl="6" w:tplc="6FEADC30">
      <w:numFmt w:val="decimal"/>
      <w:lvlText w:val=""/>
      <w:lvlJc w:val="left"/>
    </w:lvl>
    <w:lvl w:ilvl="7" w:tplc="C1127CF6">
      <w:numFmt w:val="decimal"/>
      <w:lvlText w:val=""/>
      <w:lvlJc w:val="left"/>
    </w:lvl>
    <w:lvl w:ilvl="8" w:tplc="90966F32">
      <w:numFmt w:val="decimal"/>
      <w:lvlText w:val=""/>
      <w:lvlJc w:val="left"/>
    </w:lvl>
  </w:abstractNum>
  <w:abstractNum w:abstractNumId="25" w15:restartNumberingAfterBreak="0">
    <w:nsid w:val="00005E9D"/>
    <w:multiLevelType w:val="hybridMultilevel"/>
    <w:tmpl w:val="C1B8395C"/>
    <w:lvl w:ilvl="0" w:tplc="CFC65BD2">
      <w:start w:val="1"/>
      <w:numFmt w:val="bullet"/>
      <w:lvlText w:val="-"/>
      <w:lvlJc w:val="left"/>
    </w:lvl>
    <w:lvl w:ilvl="1" w:tplc="1D300A92">
      <w:numFmt w:val="decimal"/>
      <w:lvlText w:val=""/>
      <w:lvlJc w:val="left"/>
    </w:lvl>
    <w:lvl w:ilvl="2" w:tplc="C28C0B9C">
      <w:numFmt w:val="decimal"/>
      <w:lvlText w:val=""/>
      <w:lvlJc w:val="left"/>
    </w:lvl>
    <w:lvl w:ilvl="3" w:tplc="AFE0C300">
      <w:numFmt w:val="decimal"/>
      <w:lvlText w:val=""/>
      <w:lvlJc w:val="left"/>
    </w:lvl>
    <w:lvl w:ilvl="4" w:tplc="7D303A06">
      <w:numFmt w:val="decimal"/>
      <w:lvlText w:val=""/>
      <w:lvlJc w:val="left"/>
    </w:lvl>
    <w:lvl w:ilvl="5" w:tplc="722EC3D8">
      <w:numFmt w:val="decimal"/>
      <w:lvlText w:val=""/>
      <w:lvlJc w:val="left"/>
    </w:lvl>
    <w:lvl w:ilvl="6" w:tplc="AA724688">
      <w:numFmt w:val="decimal"/>
      <w:lvlText w:val=""/>
      <w:lvlJc w:val="left"/>
    </w:lvl>
    <w:lvl w:ilvl="7" w:tplc="2D64DA32">
      <w:numFmt w:val="decimal"/>
      <w:lvlText w:val=""/>
      <w:lvlJc w:val="left"/>
    </w:lvl>
    <w:lvl w:ilvl="8" w:tplc="5080CA00">
      <w:numFmt w:val="decimal"/>
      <w:lvlText w:val=""/>
      <w:lvlJc w:val="left"/>
    </w:lvl>
  </w:abstractNum>
  <w:abstractNum w:abstractNumId="26" w15:restartNumberingAfterBreak="0">
    <w:nsid w:val="00006172"/>
    <w:multiLevelType w:val="hybridMultilevel"/>
    <w:tmpl w:val="C9C05140"/>
    <w:lvl w:ilvl="0" w:tplc="5314B97A">
      <w:start w:val="1"/>
      <w:numFmt w:val="bullet"/>
      <w:lvlText w:val="о"/>
      <w:lvlJc w:val="left"/>
    </w:lvl>
    <w:lvl w:ilvl="1" w:tplc="12CA1352">
      <w:start w:val="1"/>
      <w:numFmt w:val="bullet"/>
      <w:lvlText w:val="-"/>
      <w:lvlJc w:val="left"/>
    </w:lvl>
    <w:lvl w:ilvl="2" w:tplc="7FF444C0">
      <w:numFmt w:val="decimal"/>
      <w:lvlText w:val=""/>
      <w:lvlJc w:val="left"/>
    </w:lvl>
    <w:lvl w:ilvl="3" w:tplc="DBC6C7BE">
      <w:numFmt w:val="decimal"/>
      <w:lvlText w:val=""/>
      <w:lvlJc w:val="left"/>
    </w:lvl>
    <w:lvl w:ilvl="4" w:tplc="3C9A497A">
      <w:numFmt w:val="decimal"/>
      <w:lvlText w:val=""/>
      <w:lvlJc w:val="left"/>
    </w:lvl>
    <w:lvl w:ilvl="5" w:tplc="26D89954">
      <w:numFmt w:val="decimal"/>
      <w:lvlText w:val=""/>
      <w:lvlJc w:val="left"/>
    </w:lvl>
    <w:lvl w:ilvl="6" w:tplc="ABE4E4DE">
      <w:numFmt w:val="decimal"/>
      <w:lvlText w:val=""/>
      <w:lvlJc w:val="left"/>
    </w:lvl>
    <w:lvl w:ilvl="7" w:tplc="B2D6484A">
      <w:numFmt w:val="decimal"/>
      <w:lvlText w:val=""/>
      <w:lvlJc w:val="left"/>
    </w:lvl>
    <w:lvl w:ilvl="8" w:tplc="AA1A52E6">
      <w:numFmt w:val="decimal"/>
      <w:lvlText w:val=""/>
      <w:lvlJc w:val="left"/>
    </w:lvl>
  </w:abstractNum>
  <w:abstractNum w:abstractNumId="27" w15:restartNumberingAfterBreak="0">
    <w:nsid w:val="00006B72"/>
    <w:multiLevelType w:val="hybridMultilevel"/>
    <w:tmpl w:val="B57842FE"/>
    <w:lvl w:ilvl="0" w:tplc="5BBA6EE8">
      <w:start w:val="1"/>
      <w:numFmt w:val="bullet"/>
      <w:lvlText w:val="-"/>
      <w:lvlJc w:val="left"/>
    </w:lvl>
    <w:lvl w:ilvl="1" w:tplc="1F0C77C0">
      <w:numFmt w:val="decimal"/>
      <w:lvlText w:val=""/>
      <w:lvlJc w:val="left"/>
    </w:lvl>
    <w:lvl w:ilvl="2" w:tplc="95B4C358">
      <w:numFmt w:val="decimal"/>
      <w:lvlText w:val=""/>
      <w:lvlJc w:val="left"/>
    </w:lvl>
    <w:lvl w:ilvl="3" w:tplc="B76E7A04">
      <w:numFmt w:val="decimal"/>
      <w:lvlText w:val=""/>
      <w:lvlJc w:val="left"/>
    </w:lvl>
    <w:lvl w:ilvl="4" w:tplc="6BD2BE5A">
      <w:numFmt w:val="decimal"/>
      <w:lvlText w:val=""/>
      <w:lvlJc w:val="left"/>
    </w:lvl>
    <w:lvl w:ilvl="5" w:tplc="319EDD2A">
      <w:numFmt w:val="decimal"/>
      <w:lvlText w:val=""/>
      <w:lvlJc w:val="left"/>
    </w:lvl>
    <w:lvl w:ilvl="6" w:tplc="279CD4F0">
      <w:numFmt w:val="decimal"/>
      <w:lvlText w:val=""/>
      <w:lvlJc w:val="left"/>
    </w:lvl>
    <w:lvl w:ilvl="7" w:tplc="AA3C4494">
      <w:numFmt w:val="decimal"/>
      <w:lvlText w:val=""/>
      <w:lvlJc w:val="left"/>
    </w:lvl>
    <w:lvl w:ilvl="8" w:tplc="31862DCA">
      <w:numFmt w:val="decimal"/>
      <w:lvlText w:val=""/>
      <w:lvlJc w:val="left"/>
    </w:lvl>
  </w:abstractNum>
  <w:abstractNum w:abstractNumId="28" w15:restartNumberingAfterBreak="0">
    <w:nsid w:val="00006BCB"/>
    <w:multiLevelType w:val="hybridMultilevel"/>
    <w:tmpl w:val="836E71DC"/>
    <w:lvl w:ilvl="0" w:tplc="82546F0A">
      <w:start w:val="1"/>
      <w:numFmt w:val="bullet"/>
      <w:lvlText w:val="В"/>
      <w:lvlJc w:val="left"/>
    </w:lvl>
    <w:lvl w:ilvl="1" w:tplc="670E0DA0">
      <w:numFmt w:val="decimal"/>
      <w:lvlText w:val=""/>
      <w:lvlJc w:val="left"/>
    </w:lvl>
    <w:lvl w:ilvl="2" w:tplc="1C94CF5C">
      <w:numFmt w:val="decimal"/>
      <w:lvlText w:val=""/>
      <w:lvlJc w:val="left"/>
    </w:lvl>
    <w:lvl w:ilvl="3" w:tplc="73249B5A">
      <w:numFmt w:val="decimal"/>
      <w:lvlText w:val=""/>
      <w:lvlJc w:val="left"/>
    </w:lvl>
    <w:lvl w:ilvl="4" w:tplc="4E160348">
      <w:numFmt w:val="decimal"/>
      <w:lvlText w:val=""/>
      <w:lvlJc w:val="left"/>
    </w:lvl>
    <w:lvl w:ilvl="5" w:tplc="37A2B7CE">
      <w:numFmt w:val="decimal"/>
      <w:lvlText w:val=""/>
      <w:lvlJc w:val="left"/>
    </w:lvl>
    <w:lvl w:ilvl="6" w:tplc="0512DD2A">
      <w:numFmt w:val="decimal"/>
      <w:lvlText w:val=""/>
      <w:lvlJc w:val="left"/>
    </w:lvl>
    <w:lvl w:ilvl="7" w:tplc="0FA8EF50">
      <w:numFmt w:val="decimal"/>
      <w:lvlText w:val=""/>
      <w:lvlJc w:val="left"/>
    </w:lvl>
    <w:lvl w:ilvl="8" w:tplc="5750005E">
      <w:numFmt w:val="decimal"/>
      <w:lvlText w:val=""/>
      <w:lvlJc w:val="left"/>
    </w:lvl>
  </w:abstractNum>
  <w:abstractNum w:abstractNumId="29" w15:restartNumberingAfterBreak="0">
    <w:nsid w:val="00006BE8"/>
    <w:multiLevelType w:val="hybridMultilevel"/>
    <w:tmpl w:val="80941410"/>
    <w:lvl w:ilvl="0" w:tplc="2612C964">
      <w:start w:val="1"/>
      <w:numFmt w:val="bullet"/>
      <w:lvlText w:val="•"/>
      <w:lvlJc w:val="left"/>
    </w:lvl>
    <w:lvl w:ilvl="1" w:tplc="BDEA2F4E">
      <w:numFmt w:val="decimal"/>
      <w:lvlText w:val=""/>
      <w:lvlJc w:val="left"/>
    </w:lvl>
    <w:lvl w:ilvl="2" w:tplc="2BE8AE96">
      <w:numFmt w:val="decimal"/>
      <w:lvlText w:val=""/>
      <w:lvlJc w:val="left"/>
    </w:lvl>
    <w:lvl w:ilvl="3" w:tplc="1CC4CE2E">
      <w:numFmt w:val="decimal"/>
      <w:lvlText w:val=""/>
      <w:lvlJc w:val="left"/>
    </w:lvl>
    <w:lvl w:ilvl="4" w:tplc="658C024E">
      <w:numFmt w:val="decimal"/>
      <w:lvlText w:val=""/>
      <w:lvlJc w:val="left"/>
    </w:lvl>
    <w:lvl w:ilvl="5" w:tplc="A54864F6">
      <w:numFmt w:val="decimal"/>
      <w:lvlText w:val=""/>
      <w:lvlJc w:val="left"/>
    </w:lvl>
    <w:lvl w:ilvl="6" w:tplc="98CAFB04">
      <w:numFmt w:val="decimal"/>
      <w:lvlText w:val=""/>
      <w:lvlJc w:val="left"/>
    </w:lvl>
    <w:lvl w:ilvl="7" w:tplc="58540824">
      <w:numFmt w:val="decimal"/>
      <w:lvlText w:val=""/>
      <w:lvlJc w:val="left"/>
    </w:lvl>
    <w:lvl w:ilvl="8" w:tplc="C11AA730">
      <w:numFmt w:val="decimal"/>
      <w:lvlText w:val=""/>
      <w:lvlJc w:val="left"/>
    </w:lvl>
  </w:abstractNum>
  <w:abstractNum w:abstractNumId="30" w15:restartNumberingAfterBreak="0">
    <w:nsid w:val="000071F0"/>
    <w:multiLevelType w:val="hybridMultilevel"/>
    <w:tmpl w:val="6EC046F2"/>
    <w:lvl w:ilvl="0" w:tplc="0CE64C2E">
      <w:start w:val="1"/>
      <w:numFmt w:val="bullet"/>
      <w:lvlText w:val="-"/>
      <w:lvlJc w:val="left"/>
    </w:lvl>
    <w:lvl w:ilvl="1" w:tplc="D8C0DD46">
      <w:numFmt w:val="decimal"/>
      <w:lvlText w:val=""/>
      <w:lvlJc w:val="left"/>
    </w:lvl>
    <w:lvl w:ilvl="2" w:tplc="4A9A4AD6">
      <w:numFmt w:val="decimal"/>
      <w:lvlText w:val=""/>
      <w:lvlJc w:val="left"/>
    </w:lvl>
    <w:lvl w:ilvl="3" w:tplc="7A56C3EA">
      <w:numFmt w:val="decimal"/>
      <w:lvlText w:val=""/>
      <w:lvlJc w:val="left"/>
    </w:lvl>
    <w:lvl w:ilvl="4" w:tplc="5CAEF63C">
      <w:numFmt w:val="decimal"/>
      <w:lvlText w:val=""/>
      <w:lvlJc w:val="left"/>
    </w:lvl>
    <w:lvl w:ilvl="5" w:tplc="0756ED36">
      <w:numFmt w:val="decimal"/>
      <w:lvlText w:val=""/>
      <w:lvlJc w:val="left"/>
    </w:lvl>
    <w:lvl w:ilvl="6" w:tplc="D500F8CE">
      <w:numFmt w:val="decimal"/>
      <w:lvlText w:val=""/>
      <w:lvlJc w:val="left"/>
    </w:lvl>
    <w:lvl w:ilvl="7" w:tplc="979E04BE">
      <w:numFmt w:val="decimal"/>
      <w:lvlText w:val=""/>
      <w:lvlJc w:val="left"/>
    </w:lvl>
    <w:lvl w:ilvl="8" w:tplc="31E0AFDE">
      <w:numFmt w:val="decimal"/>
      <w:lvlText w:val=""/>
      <w:lvlJc w:val="left"/>
    </w:lvl>
  </w:abstractNum>
  <w:abstractNum w:abstractNumId="31" w15:restartNumberingAfterBreak="0">
    <w:nsid w:val="0000765F"/>
    <w:multiLevelType w:val="hybridMultilevel"/>
    <w:tmpl w:val="3280D95C"/>
    <w:lvl w:ilvl="0" w:tplc="2C982600">
      <w:start w:val="4"/>
      <w:numFmt w:val="decimal"/>
      <w:lvlText w:val="%1."/>
      <w:lvlJc w:val="left"/>
    </w:lvl>
    <w:lvl w:ilvl="1" w:tplc="57921368">
      <w:numFmt w:val="decimal"/>
      <w:lvlText w:val=""/>
      <w:lvlJc w:val="left"/>
    </w:lvl>
    <w:lvl w:ilvl="2" w:tplc="00D08592">
      <w:numFmt w:val="decimal"/>
      <w:lvlText w:val=""/>
      <w:lvlJc w:val="left"/>
    </w:lvl>
    <w:lvl w:ilvl="3" w:tplc="AB660B80">
      <w:numFmt w:val="decimal"/>
      <w:lvlText w:val=""/>
      <w:lvlJc w:val="left"/>
    </w:lvl>
    <w:lvl w:ilvl="4" w:tplc="9C6A157E">
      <w:numFmt w:val="decimal"/>
      <w:lvlText w:val=""/>
      <w:lvlJc w:val="left"/>
    </w:lvl>
    <w:lvl w:ilvl="5" w:tplc="F0E65A2A">
      <w:numFmt w:val="decimal"/>
      <w:lvlText w:val=""/>
      <w:lvlJc w:val="left"/>
    </w:lvl>
    <w:lvl w:ilvl="6" w:tplc="729C60E4">
      <w:numFmt w:val="decimal"/>
      <w:lvlText w:val=""/>
      <w:lvlJc w:val="left"/>
    </w:lvl>
    <w:lvl w:ilvl="7" w:tplc="6A8C09BE">
      <w:numFmt w:val="decimal"/>
      <w:lvlText w:val=""/>
      <w:lvlJc w:val="left"/>
    </w:lvl>
    <w:lvl w:ilvl="8" w:tplc="303CF2E2">
      <w:numFmt w:val="decimal"/>
      <w:lvlText w:val=""/>
      <w:lvlJc w:val="left"/>
    </w:lvl>
  </w:abstractNum>
  <w:abstractNum w:abstractNumId="32" w15:restartNumberingAfterBreak="0">
    <w:nsid w:val="00007B44"/>
    <w:multiLevelType w:val="hybridMultilevel"/>
    <w:tmpl w:val="94864740"/>
    <w:lvl w:ilvl="0" w:tplc="C014402A">
      <w:start w:val="2"/>
      <w:numFmt w:val="decimal"/>
      <w:lvlText w:val="%1."/>
      <w:lvlJc w:val="left"/>
    </w:lvl>
    <w:lvl w:ilvl="1" w:tplc="F0D82D52">
      <w:numFmt w:val="decimal"/>
      <w:lvlText w:val=""/>
      <w:lvlJc w:val="left"/>
    </w:lvl>
    <w:lvl w:ilvl="2" w:tplc="14E027C0">
      <w:numFmt w:val="decimal"/>
      <w:lvlText w:val=""/>
      <w:lvlJc w:val="left"/>
    </w:lvl>
    <w:lvl w:ilvl="3" w:tplc="4FE0AF40">
      <w:numFmt w:val="decimal"/>
      <w:lvlText w:val=""/>
      <w:lvlJc w:val="left"/>
    </w:lvl>
    <w:lvl w:ilvl="4" w:tplc="97E83FFE">
      <w:numFmt w:val="decimal"/>
      <w:lvlText w:val=""/>
      <w:lvlJc w:val="left"/>
    </w:lvl>
    <w:lvl w:ilvl="5" w:tplc="6F546AF4">
      <w:numFmt w:val="decimal"/>
      <w:lvlText w:val=""/>
      <w:lvlJc w:val="left"/>
    </w:lvl>
    <w:lvl w:ilvl="6" w:tplc="B0C4DB98">
      <w:numFmt w:val="decimal"/>
      <w:lvlText w:val=""/>
      <w:lvlJc w:val="left"/>
    </w:lvl>
    <w:lvl w:ilvl="7" w:tplc="15F47CB8">
      <w:numFmt w:val="decimal"/>
      <w:lvlText w:val=""/>
      <w:lvlJc w:val="left"/>
    </w:lvl>
    <w:lvl w:ilvl="8" w:tplc="10EA613E">
      <w:numFmt w:val="decimal"/>
      <w:lvlText w:val=""/>
      <w:lvlJc w:val="left"/>
    </w:lvl>
  </w:abstractNum>
  <w:abstractNum w:abstractNumId="33" w15:restartNumberingAfterBreak="0">
    <w:nsid w:val="00007DD1"/>
    <w:multiLevelType w:val="hybridMultilevel"/>
    <w:tmpl w:val="63E80F6E"/>
    <w:lvl w:ilvl="0" w:tplc="37CE2DB8">
      <w:start w:val="1"/>
      <w:numFmt w:val="bullet"/>
      <w:lvlText w:val="К"/>
      <w:lvlJc w:val="left"/>
    </w:lvl>
    <w:lvl w:ilvl="1" w:tplc="5DCA8954">
      <w:numFmt w:val="decimal"/>
      <w:lvlText w:val=""/>
      <w:lvlJc w:val="left"/>
    </w:lvl>
    <w:lvl w:ilvl="2" w:tplc="ECE8004C">
      <w:numFmt w:val="decimal"/>
      <w:lvlText w:val=""/>
      <w:lvlJc w:val="left"/>
    </w:lvl>
    <w:lvl w:ilvl="3" w:tplc="CF02210E">
      <w:numFmt w:val="decimal"/>
      <w:lvlText w:val=""/>
      <w:lvlJc w:val="left"/>
    </w:lvl>
    <w:lvl w:ilvl="4" w:tplc="95E27672">
      <w:numFmt w:val="decimal"/>
      <w:lvlText w:val=""/>
      <w:lvlJc w:val="left"/>
    </w:lvl>
    <w:lvl w:ilvl="5" w:tplc="7C787DBE">
      <w:numFmt w:val="decimal"/>
      <w:lvlText w:val=""/>
      <w:lvlJc w:val="left"/>
    </w:lvl>
    <w:lvl w:ilvl="6" w:tplc="429CBCB0">
      <w:numFmt w:val="decimal"/>
      <w:lvlText w:val=""/>
      <w:lvlJc w:val="left"/>
    </w:lvl>
    <w:lvl w:ilvl="7" w:tplc="4E64C07C">
      <w:numFmt w:val="decimal"/>
      <w:lvlText w:val=""/>
      <w:lvlJc w:val="left"/>
    </w:lvl>
    <w:lvl w:ilvl="8" w:tplc="D99CB524">
      <w:numFmt w:val="decimal"/>
      <w:lvlText w:val=""/>
      <w:lvlJc w:val="left"/>
    </w:lvl>
  </w:abstractNum>
  <w:abstractNum w:abstractNumId="34" w15:restartNumberingAfterBreak="0">
    <w:nsid w:val="00007F4F"/>
    <w:multiLevelType w:val="hybridMultilevel"/>
    <w:tmpl w:val="502C3DF2"/>
    <w:lvl w:ilvl="0" w:tplc="FB28D9F6">
      <w:start w:val="1"/>
      <w:numFmt w:val="bullet"/>
      <w:lvlText w:val="-"/>
      <w:lvlJc w:val="left"/>
    </w:lvl>
    <w:lvl w:ilvl="1" w:tplc="4A08A0D2">
      <w:numFmt w:val="decimal"/>
      <w:lvlText w:val=""/>
      <w:lvlJc w:val="left"/>
    </w:lvl>
    <w:lvl w:ilvl="2" w:tplc="178489CA">
      <w:numFmt w:val="decimal"/>
      <w:lvlText w:val=""/>
      <w:lvlJc w:val="left"/>
    </w:lvl>
    <w:lvl w:ilvl="3" w:tplc="7FCC45B8">
      <w:numFmt w:val="decimal"/>
      <w:lvlText w:val=""/>
      <w:lvlJc w:val="left"/>
    </w:lvl>
    <w:lvl w:ilvl="4" w:tplc="FF342030">
      <w:numFmt w:val="decimal"/>
      <w:lvlText w:val=""/>
      <w:lvlJc w:val="left"/>
    </w:lvl>
    <w:lvl w:ilvl="5" w:tplc="3B1E4E9A">
      <w:numFmt w:val="decimal"/>
      <w:lvlText w:val=""/>
      <w:lvlJc w:val="left"/>
    </w:lvl>
    <w:lvl w:ilvl="6" w:tplc="BD74B24E">
      <w:numFmt w:val="decimal"/>
      <w:lvlText w:val=""/>
      <w:lvlJc w:val="left"/>
    </w:lvl>
    <w:lvl w:ilvl="7" w:tplc="D73E11D4">
      <w:numFmt w:val="decimal"/>
      <w:lvlText w:val=""/>
      <w:lvlJc w:val="left"/>
    </w:lvl>
    <w:lvl w:ilvl="8" w:tplc="4F1A3268">
      <w:numFmt w:val="decimal"/>
      <w:lvlText w:val=""/>
      <w:lvlJc w:val="left"/>
    </w:lvl>
  </w:abstractNum>
  <w:abstractNum w:abstractNumId="35" w15:restartNumberingAfterBreak="0">
    <w:nsid w:val="051D655D"/>
    <w:multiLevelType w:val="hybridMultilevel"/>
    <w:tmpl w:val="D99CD1CA"/>
    <w:lvl w:ilvl="0" w:tplc="C78487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08136614"/>
    <w:multiLevelType w:val="multilevel"/>
    <w:tmpl w:val="ACFE0A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37" w15:restartNumberingAfterBreak="0">
    <w:nsid w:val="0EFD3CE1"/>
    <w:multiLevelType w:val="multilevel"/>
    <w:tmpl w:val="9970E87C"/>
    <w:lvl w:ilvl="0">
      <w:start w:val="1"/>
      <w:numFmt w:val="decimal"/>
      <w:lvlText w:val="%1)"/>
      <w:lvlJc w:val="left"/>
      <w:pPr>
        <w:tabs>
          <w:tab w:val="num" w:pos="1134"/>
        </w:tabs>
        <w:ind w:left="1134" w:hanging="425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505"/>
        </w:tabs>
        <w:ind w:left="1505" w:hanging="425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 w15:restartNumberingAfterBreak="0">
    <w:nsid w:val="17C87DDB"/>
    <w:multiLevelType w:val="hybridMultilevel"/>
    <w:tmpl w:val="D55CEA8E"/>
    <w:lvl w:ilvl="0" w:tplc="B8C262F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1295CCF"/>
    <w:multiLevelType w:val="multilevel"/>
    <w:tmpl w:val="E8385F48"/>
    <w:lvl w:ilvl="0">
      <w:start w:val="4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0" w15:restartNumberingAfterBreak="0">
    <w:nsid w:val="213A7332"/>
    <w:multiLevelType w:val="hybridMultilevel"/>
    <w:tmpl w:val="3E9E9F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27ED5D29"/>
    <w:multiLevelType w:val="hybridMultilevel"/>
    <w:tmpl w:val="71F8CF90"/>
    <w:lvl w:ilvl="0" w:tplc="48F2E790">
      <w:numFmt w:val="bullet"/>
      <w:lvlText w:val="•"/>
      <w:lvlJc w:val="left"/>
      <w:pPr>
        <w:ind w:left="119" w:hanging="12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3BB613FE">
      <w:numFmt w:val="bullet"/>
      <w:lvlText w:val="•"/>
      <w:lvlJc w:val="left"/>
      <w:pPr>
        <w:ind w:left="396" w:hanging="120"/>
      </w:pPr>
      <w:rPr>
        <w:rFonts w:hint="default"/>
        <w:lang w:val="ru-RU" w:eastAsia="ru-RU" w:bidi="ru-RU"/>
      </w:rPr>
    </w:lvl>
    <w:lvl w:ilvl="2" w:tplc="3D927BE4">
      <w:numFmt w:val="bullet"/>
      <w:lvlText w:val="•"/>
      <w:lvlJc w:val="left"/>
      <w:pPr>
        <w:ind w:left="673" w:hanging="120"/>
      </w:pPr>
      <w:rPr>
        <w:rFonts w:hint="default"/>
        <w:lang w:val="ru-RU" w:eastAsia="ru-RU" w:bidi="ru-RU"/>
      </w:rPr>
    </w:lvl>
    <w:lvl w:ilvl="3" w:tplc="7BBEACC8">
      <w:numFmt w:val="bullet"/>
      <w:lvlText w:val="•"/>
      <w:lvlJc w:val="left"/>
      <w:pPr>
        <w:ind w:left="949" w:hanging="120"/>
      </w:pPr>
      <w:rPr>
        <w:rFonts w:hint="default"/>
        <w:lang w:val="ru-RU" w:eastAsia="ru-RU" w:bidi="ru-RU"/>
      </w:rPr>
    </w:lvl>
    <w:lvl w:ilvl="4" w:tplc="F62A59C4">
      <w:numFmt w:val="bullet"/>
      <w:lvlText w:val="•"/>
      <w:lvlJc w:val="left"/>
      <w:pPr>
        <w:ind w:left="1226" w:hanging="120"/>
      </w:pPr>
      <w:rPr>
        <w:rFonts w:hint="default"/>
        <w:lang w:val="ru-RU" w:eastAsia="ru-RU" w:bidi="ru-RU"/>
      </w:rPr>
    </w:lvl>
    <w:lvl w:ilvl="5" w:tplc="44A25270">
      <w:numFmt w:val="bullet"/>
      <w:lvlText w:val="•"/>
      <w:lvlJc w:val="left"/>
      <w:pPr>
        <w:ind w:left="1502" w:hanging="120"/>
      </w:pPr>
      <w:rPr>
        <w:rFonts w:hint="default"/>
        <w:lang w:val="ru-RU" w:eastAsia="ru-RU" w:bidi="ru-RU"/>
      </w:rPr>
    </w:lvl>
    <w:lvl w:ilvl="6" w:tplc="2124DC04">
      <w:numFmt w:val="bullet"/>
      <w:lvlText w:val="•"/>
      <w:lvlJc w:val="left"/>
      <w:pPr>
        <w:ind w:left="1779" w:hanging="120"/>
      </w:pPr>
      <w:rPr>
        <w:rFonts w:hint="default"/>
        <w:lang w:val="ru-RU" w:eastAsia="ru-RU" w:bidi="ru-RU"/>
      </w:rPr>
    </w:lvl>
    <w:lvl w:ilvl="7" w:tplc="4616076E">
      <w:numFmt w:val="bullet"/>
      <w:lvlText w:val="•"/>
      <w:lvlJc w:val="left"/>
      <w:pPr>
        <w:ind w:left="2055" w:hanging="120"/>
      </w:pPr>
      <w:rPr>
        <w:rFonts w:hint="default"/>
        <w:lang w:val="ru-RU" w:eastAsia="ru-RU" w:bidi="ru-RU"/>
      </w:rPr>
    </w:lvl>
    <w:lvl w:ilvl="8" w:tplc="6298BB6A">
      <w:numFmt w:val="bullet"/>
      <w:lvlText w:val="•"/>
      <w:lvlJc w:val="left"/>
      <w:pPr>
        <w:ind w:left="2332" w:hanging="120"/>
      </w:pPr>
      <w:rPr>
        <w:rFonts w:hint="default"/>
        <w:lang w:val="ru-RU" w:eastAsia="ru-RU" w:bidi="ru-RU"/>
      </w:rPr>
    </w:lvl>
  </w:abstractNum>
  <w:abstractNum w:abstractNumId="42" w15:restartNumberingAfterBreak="0">
    <w:nsid w:val="2A6D4DF3"/>
    <w:multiLevelType w:val="hybridMultilevel"/>
    <w:tmpl w:val="A5309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940C9D"/>
    <w:multiLevelType w:val="hybridMultilevel"/>
    <w:tmpl w:val="20C8F8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2E313EE9"/>
    <w:multiLevelType w:val="multilevel"/>
    <w:tmpl w:val="DDDC014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5" w15:restartNumberingAfterBreak="0">
    <w:nsid w:val="37241D3E"/>
    <w:multiLevelType w:val="multilevel"/>
    <w:tmpl w:val="F5A8D2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D790C9A"/>
    <w:multiLevelType w:val="multilevel"/>
    <w:tmpl w:val="439401B4"/>
    <w:lvl w:ilvl="0">
      <w:start w:val="1"/>
      <w:numFmt w:val="decimal"/>
      <w:lvlText w:val="%1)"/>
      <w:lvlJc w:val="left"/>
      <w:pPr>
        <w:tabs>
          <w:tab w:val="num" w:pos="1843"/>
        </w:tabs>
        <w:ind w:left="1843" w:hanging="42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7" w15:restartNumberingAfterBreak="0">
    <w:nsid w:val="57E11E21"/>
    <w:multiLevelType w:val="multilevel"/>
    <w:tmpl w:val="2DEAE7A6"/>
    <w:lvl w:ilvl="0">
      <w:start w:val="1"/>
      <w:numFmt w:val="decimal"/>
      <w:pStyle w:val="1"/>
      <w:lvlText w:val="%1"/>
      <w:lvlJc w:val="left"/>
      <w:pPr>
        <w:tabs>
          <w:tab w:val="num" w:pos="1212"/>
        </w:tabs>
        <w:ind w:left="1153" w:hanging="301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4639" w:hanging="4071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6844" w:hanging="166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623"/>
        </w:tabs>
        <w:ind w:left="61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983"/>
        </w:tabs>
        <w:ind w:left="669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03"/>
        </w:tabs>
        <w:ind w:left="719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423"/>
        </w:tabs>
        <w:ind w:left="770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83"/>
        </w:tabs>
        <w:ind w:left="820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503"/>
        </w:tabs>
        <w:ind w:left="8783" w:hanging="1440"/>
      </w:pPr>
      <w:rPr>
        <w:rFonts w:hint="default"/>
      </w:rPr>
    </w:lvl>
  </w:abstractNum>
  <w:abstractNum w:abstractNumId="48" w15:restartNumberingAfterBreak="0">
    <w:nsid w:val="59833D6F"/>
    <w:multiLevelType w:val="hybridMultilevel"/>
    <w:tmpl w:val="23F86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886D5C"/>
    <w:multiLevelType w:val="hybridMultilevel"/>
    <w:tmpl w:val="592E92FA"/>
    <w:lvl w:ilvl="0" w:tplc="8BBAD1B4">
      <w:numFmt w:val="bullet"/>
      <w:lvlText w:val="◦"/>
      <w:lvlJc w:val="left"/>
      <w:pPr>
        <w:ind w:left="119" w:hanging="12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3E8A0C2">
      <w:numFmt w:val="bullet"/>
      <w:lvlText w:val="•"/>
      <w:lvlJc w:val="left"/>
      <w:pPr>
        <w:ind w:left="396" w:hanging="120"/>
      </w:pPr>
      <w:rPr>
        <w:rFonts w:hint="default"/>
        <w:lang w:val="ru-RU" w:eastAsia="ru-RU" w:bidi="ru-RU"/>
      </w:rPr>
    </w:lvl>
    <w:lvl w:ilvl="2" w:tplc="A9B047B0">
      <w:numFmt w:val="bullet"/>
      <w:lvlText w:val="•"/>
      <w:lvlJc w:val="left"/>
      <w:pPr>
        <w:ind w:left="673" w:hanging="120"/>
      </w:pPr>
      <w:rPr>
        <w:rFonts w:hint="default"/>
        <w:lang w:val="ru-RU" w:eastAsia="ru-RU" w:bidi="ru-RU"/>
      </w:rPr>
    </w:lvl>
    <w:lvl w:ilvl="3" w:tplc="963E759A">
      <w:numFmt w:val="bullet"/>
      <w:lvlText w:val="•"/>
      <w:lvlJc w:val="left"/>
      <w:pPr>
        <w:ind w:left="949" w:hanging="120"/>
      </w:pPr>
      <w:rPr>
        <w:rFonts w:hint="default"/>
        <w:lang w:val="ru-RU" w:eastAsia="ru-RU" w:bidi="ru-RU"/>
      </w:rPr>
    </w:lvl>
    <w:lvl w:ilvl="4" w:tplc="10BA0B16">
      <w:numFmt w:val="bullet"/>
      <w:lvlText w:val="•"/>
      <w:lvlJc w:val="left"/>
      <w:pPr>
        <w:ind w:left="1226" w:hanging="120"/>
      </w:pPr>
      <w:rPr>
        <w:rFonts w:hint="default"/>
        <w:lang w:val="ru-RU" w:eastAsia="ru-RU" w:bidi="ru-RU"/>
      </w:rPr>
    </w:lvl>
    <w:lvl w:ilvl="5" w:tplc="9D64B314">
      <w:numFmt w:val="bullet"/>
      <w:lvlText w:val="•"/>
      <w:lvlJc w:val="left"/>
      <w:pPr>
        <w:ind w:left="1502" w:hanging="120"/>
      </w:pPr>
      <w:rPr>
        <w:rFonts w:hint="default"/>
        <w:lang w:val="ru-RU" w:eastAsia="ru-RU" w:bidi="ru-RU"/>
      </w:rPr>
    </w:lvl>
    <w:lvl w:ilvl="6" w:tplc="7ED2A44E">
      <w:numFmt w:val="bullet"/>
      <w:lvlText w:val="•"/>
      <w:lvlJc w:val="left"/>
      <w:pPr>
        <w:ind w:left="1779" w:hanging="120"/>
      </w:pPr>
      <w:rPr>
        <w:rFonts w:hint="default"/>
        <w:lang w:val="ru-RU" w:eastAsia="ru-RU" w:bidi="ru-RU"/>
      </w:rPr>
    </w:lvl>
    <w:lvl w:ilvl="7" w:tplc="EB1C3482">
      <w:numFmt w:val="bullet"/>
      <w:lvlText w:val="•"/>
      <w:lvlJc w:val="left"/>
      <w:pPr>
        <w:ind w:left="2055" w:hanging="120"/>
      </w:pPr>
      <w:rPr>
        <w:rFonts w:hint="default"/>
        <w:lang w:val="ru-RU" w:eastAsia="ru-RU" w:bidi="ru-RU"/>
      </w:rPr>
    </w:lvl>
    <w:lvl w:ilvl="8" w:tplc="D69EE6BC">
      <w:numFmt w:val="bullet"/>
      <w:lvlText w:val="•"/>
      <w:lvlJc w:val="left"/>
      <w:pPr>
        <w:ind w:left="2332" w:hanging="120"/>
      </w:pPr>
      <w:rPr>
        <w:rFonts w:hint="default"/>
        <w:lang w:val="ru-RU" w:eastAsia="ru-RU" w:bidi="ru-RU"/>
      </w:rPr>
    </w:lvl>
  </w:abstractNum>
  <w:abstractNum w:abstractNumId="50" w15:restartNumberingAfterBreak="0">
    <w:nsid w:val="6B21298F"/>
    <w:multiLevelType w:val="multilevel"/>
    <w:tmpl w:val="1EEA4FD6"/>
    <w:lvl w:ilvl="0">
      <w:start w:val="1"/>
      <w:numFmt w:val="bullet"/>
      <w:lvlText w:val="-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3"/>
  </w:num>
  <w:num w:numId="3">
    <w:abstractNumId w:val="16"/>
  </w:num>
  <w:num w:numId="4">
    <w:abstractNumId w:val="11"/>
  </w:num>
  <w:num w:numId="5">
    <w:abstractNumId w:val="33"/>
  </w:num>
  <w:num w:numId="6">
    <w:abstractNumId w:val="12"/>
  </w:num>
  <w:num w:numId="7">
    <w:abstractNumId w:val="25"/>
  </w:num>
  <w:num w:numId="8">
    <w:abstractNumId w:val="20"/>
  </w:num>
  <w:num w:numId="9">
    <w:abstractNumId w:val="9"/>
  </w:num>
  <w:num w:numId="10">
    <w:abstractNumId w:val="26"/>
  </w:num>
  <w:num w:numId="11">
    <w:abstractNumId w:val="27"/>
  </w:num>
  <w:num w:numId="12">
    <w:abstractNumId w:val="15"/>
  </w:num>
  <w:num w:numId="13">
    <w:abstractNumId w:val="17"/>
  </w:num>
  <w:num w:numId="14">
    <w:abstractNumId w:val="30"/>
  </w:num>
  <w:num w:numId="15">
    <w:abstractNumId w:val="4"/>
  </w:num>
  <w:num w:numId="16">
    <w:abstractNumId w:val="34"/>
  </w:num>
  <w:num w:numId="17">
    <w:abstractNumId w:val="21"/>
  </w:num>
  <w:num w:numId="18">
    <w:abstractNumId w:val="19"/>
  </w:num>
  <w:num w:numId="19">
    <w:abstractNumId w:val="28"/>
  </w:num>
  <w:num w:numId="20">
    <w:abstractNumId w:val="49"/>
  </w:num>
  <w:num w:numId="21">
    <w:abstractNumId w:val="41"/>
  </w:num>
  <w:num w:numId="22">
    <w:abstractNumId w:val="44"/>
  </w:num>
  <w:num w:numId="23">
    <w:abstractNumId w:val="39"/>
  </w:num>
  <w:num w:numId="24">
    <w:abstractNumId w:val="46"/>
  </w:num>
  <w:num w:numId="25">
    <w:abstractNumId w:val="50"/>
  </w:num>
  <w:num w:numId="26">
    <w:abstractNumId w:val="3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2"/>
  </w:num>
  <w:num w:numId="29">
    <w:abstractNumId w:val="24"/>
  </w:num>
  <w:num w:numId="30">
    <w:abstractNumId w:val="31"/>
  </w:num>
  <w:num w:numId="31">
    <w:abstractNumId w:val="7"/>
  </w:num>
  <w:num w:numId="32">
    <w:abstractNumId w:val="14"/>
  </w:num>
  <w:num w:numId="33">
    <w:abstractNumId w:val="6"/>
  </w:num>
  <w:num w:numId="34">
    <w:abstractNumId w:val="5"/>
  </w:num>
  <w:num w:numId="35">
    <w:abstractNumId w:val="8"/>
  </w:num>
  <w:num w:numId="36">
    <w:abstractNumId w:val="29"/>
  </w:num>
  <w:num w:numId="37">
    <w:abstractNumId w:val="22"/>
  </w:num>
  <w:num w:numId="38">
    <w:abstractNumId w:val="23"/>
  </w:num>
  <w:num w:numId="39">
    <w:abstractNumId w:val="10"/>
  </w:num>
  <w:num w:numId="40">
    <w:abstractNumId w:val="43"/>
  </w:num>
  <w:num w:numId="41">
    <w:abstractNumId w:val="35"/>
  </w:num>
  <w:num w:numId="42">
    <w:abstractNumId w:val="48"/>
  </w:num>
  <w:num w:numId="43">
    <w:abstractNumId w:val="42"/>
  </w:num>
  <w:num w:numId="44">
    <w:abstractNumId w:val="45"/>
  </w:num>
  <w:num w:numId="45">
    <w:abstractNumId w:val="38"/>
  </w:num>
  <w:num w:numId="46">
    <w:abstractNumId w:val="40"/>
  </w:num>
  <w:num w:numId="47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4D0C"/>
    <w:rsid w:val="00000DD6"/>
    <w:rsid w:val="00002571"/>
    <w:rsid w:val="000047A8"/>
    <w:rsid w:val="000047F0"/>
    <w:rsid w:val="00011BFB"/>
    <w:rsid w:val="0001279E"/>
    <w:rsid w:val="00012F90"/>
    <w:rsid w:val="000137A0"/>
    <w:rsid w:val="000137E8"/>
    <w:rsid w:val="00013C63"/>
    <w:rsid w:val="000167C8"/>
    <w:rsid w:val="000179FD"/>
    <w:rsid w:val="000200A1"/>
    <w:rsid w:val="0002181A"/>
    <w:rsid w:val="00021A15"/>
    <w:rsid w:val="0002425E"/>
    <w:rsid w:val="00025DF5"/>
    <w:rsid w:val="00026A3B"/>
    <w:rsid w:val="00027B03"/>
    <w:rsid w:val="00027D95"/>
    <w:rsid w:val="0003196D"/>
    <w:rsid w:val="00031AB7"/>
    <w:rsid w:val="00031EE9"/>
    <w:rsid w:val="00032678"/>
    <w:rsid w:val="000354F7"/>
    <w:rsid w:val="00035AE1"/>
    <w:rsid w:val="00035E76"/>
    <w:rsid w:val="00036710"/>
    <w:rsid w:val="0003777C"/>
    <w:rsid w:val="0004042E"/>
    <w:rsid w:val="00040E24"/>
    <w:rsid w:val="00041A0E"/>
    <w:rsid w:val="0004394C"/>
    <w:rsid w:val="00045E0C"/>
    <w:rsid w:val="00046DF3"/>
    <w:rsid w:val="0004743D"/>
    <w:rsid w:val="00051053"/>
    <w:rsid w:val="00052A98"/>
    <w:rsid w:val="000533E5"/>
    <w:rsid w:val="00054646"/>
    <w:rsid w:val="00054AA7"/>
    <w:rsid w:val="00054B51"/>
    <w:rsid w:val="00055852"/>
    <w:rsid w:val="00057C98"/>
    <w:rsid w:val="00057F48"/>
    <w:rsid w:val="000613BA"/>
    <w:rsid w:val="00061BC8"/>
    <w:rsid w:val="000622B1"/>
    <w:rsid w:val="00062565"/>
    <w:rsid w:val="00062B77"/>
    <w:rsid w:val="000636FE"/>
    <w:rsid w:val="00064249"/>
    <w:rsid w:val="0006427E"/>
    <w:rsid w:val="0006579C"/>
    <w:rsid w:val="000668A9"/>
    <w:rsid w:val="00066F59"/>
    <w:rsid w:val="000712B1"/>
    <w:rsid w:val="00071503"/>
    <w:rsid w:val="000717FA"/>
    <w:rsid w:val="00071FF0"/>
    <w:rsid w:val="00073D42"/>
    <w:rsid w:val="000741F0"/>
    <w:rsid w:val="00075A46"/>
    <w:rsid w:val="000762A3"/>
    <w:rsid w:val="00076E6B"/>
    <w:rsid w:val="000808E1"/>
    <w:rsid w:val="00082484"/>
    <w:rsid w:val="000828F2"/>
    <w:rsid w:val="00082A77"/>
    <w:rsid w:val="00082B66"/>
    <w:rsid w:val="00083B4B"/>
    <w:rsid w:val="00083B84"/>
    <w:rsid w:val="0008431E"/>
    <w:rsid w:val="00086693"/>
    <w:rsid w:val="00091313"/>
    <w:rsid w:val="00092789"/>
    <w:rsid w:val="0009291C"/>
    <w:rsid w:val="00092E33"/>
    <w:rsid w:val="00096443"/>
    <w:rsid w:val="0009681C"/>
    <w:rsid w:val="0009758D"/>
    <w:rsid w:val="00097F6F"/>
    <w:rsid w:val="000A0371"/>
    <w:rsid w:val="000A1205"/>
    <w:rsid w:val="000A2879"/>
    <w:rsid w:val="000A521B"/>
    <w:rsid w:val="000A64B7"/>
    <w:rsid w:val="000A6627"/>
    <w:rsid w:val="000A7D9E"/>
    <w:rsid w:val="000B1FB3"/>
    <w:rsid w:val="000B3F34"/>
    <w:rsid w:val="000B4014"/>
    <w:rsid w:val="000B4481"/>
    <w:rsid w:val="000B6B4C"/>
    <w:rsid w:val="000B6CAF"/>
    <w:rsid w:val="000B7693"/>
    <w:rsid w:val="000C0CC1"/>
    <w:rsid w:val="000C0DAE"/>
    <w:rsid w:val="000C48FF"/>
    <w:rsid w:val="000C62C5"/>
    <w:rsid w:val="000C79BF"/>
    <w:rsid w:val="000D05FB"/>
    <w:rsid w:val="000D2527"/>
    <w:rsid w:val="000D2822"/>
    <w:rsid w:val="000D29F8"/>
    <w:rsid w:val="000D3D28"/>
    <w:rsid w:val="000D3E18"/>
    <w:rsid w:val="000D44C8"/>
    <w:rsid w:val="000D6A73"/>
    <w:rsid w:val="000E1111"/>
    <w:rsid w:val="000E14B9"/>
    <w:rsid w:val="000E3DFB"/>
    <w:rsid w:val="000E4CFB"/>
    <w:rsid w:val="000E5422"/>
    <w:rsid w:val="000E54D8"/>
    <w:rsid w:val="000E770E"/>
    <w:rsid w:val="000F0AD1"/>
    <w:rsid w:val="000F1418"/>
    <w:rsid w:val="000F2D86"/>
    <w:rsid w:val="000F31ED"/>
    <w:rsid w:val="000F3B17"/>
    <w:rsid w:val="000F4A73"/>
    <w:rsid w:val="000F4AB4"/>
    <w:rsid w:val="000F59D6"/>
    <w:rsid w:val="000F5A2D"/>
    <w:rsid w:val="000F5C07"/>
    <w:rsid w:val="000F5F05"/>
    <w:rsid w:val="000F6075"/>
    <w:rsid w:val="000F7966"/>
    <w:rsid w:val="0010150F"/>
    <w:rsid w:val="001018DB"/>
    <w:rsid w:val="00103814"/>
    <w:rsid w:val="001076D1"/>
    <w:rsid w:val="0010778D"/>
    <w:rsid w:val="00110641"/>
    <w:rsid w:val="00110CC5"/>
    <w:rsid w:val="00111DE9"/>
    <w:rsid w:val="0011236D"/>
    <w:rsid w:val="001149EF"/>
    <w:rsid w:val="00114E2C"/>
    <w:rsid w:val="00115B4F"/>
    <w:rsid w:val="0011643C"/>
    <w:rsid w:val="00116AE9"/>
    <w:rsid w:val="00117701"/>
    <w:rsid w:val="00117BC9"/>
    <w:rsid w:val="001205C5"/>
    <w:rsid w:val="00120EF4"/>
    <w:rsid w:val="00121482"/>
    <w:rsid w:val="0012153A"/>
    <w:rsid w:val="00121838"/>
    <w:rsid w:val="00122F72"/>
    <w:rsid w:val="00124833"/>
    <w:rsid w:val="001250FE"/>
    <w:rsid w:val="00125644"/>
    <w:rsid w:val="0012586F"/>
    <w:rsid w:val="001259A4"/>
    <w:rsid w:val="001268D1"/>
    <w:rsid w:val="00127320"/>
    <w:rsid w:val="0012760A"/>
    <w:rsid w:val="00130CBF"/>
    <w:rsid w:val="001310CA"/>
    <w:rsid w:val="00131ED2"/>
    <w:rsid w:val="0013226A"/>
    <w:rsid w:val="00133250"/>
    <w:rsid w:val="00133A82"/>
    <w:rsid w:val="00133B2B"/>
    <w:rsid w:val="00133FBB"/>
    <w:rsid w:val="00134119"/>
    <w:rsid w:val="00134B72"/>
    <w:rsid w:val="00134D7C"/>
    <w:rsid w:val="00136E49"/>
    <w:rsid w:val="00140197"/>
    <w:rsid w:val="00140A2E"/>
    <w:rsid w:val="00140C03"/>
    <w:rsid w:val="00140D6E"/>
    <w:rsid w:val="00140D75"/>
    <w:rsid w:val="00141782"/>
    <w:rsid w:val="00141F36"/>
    <w:rsid w:val="00141F7A"/>
    <w:rsid w:val="001423D0"/>
    <w:rsid w:val="001434CB"/>
    <w:rsid w:val="00143749"/>
    <w:rsid w:val="0014385B"/>
    <w:rsid w:val="00144574"/>
    <w:rsid w:val="00145343"/>
    <w:rsid w:val="00146116"/>
    <w:rsid w:val="00146344"/>
    <w:rsid w:val="001475A4"/>
    <w:rsid w:val="0015062E"/>
    <w:rsid w:val="0015089D"/>
    <w:rsid w:val="00150DD0"/>
    <w:rsid w:val="001516B0"/>
    <w:rsid w:val="001517A5"/>
    <w:rsid w:val="00151AB9"/>
    <w:rsid w:val="0015291F"/>
    <w:rsid w:val="00152A20"/>
    <w:rsid w:val="00153BD0"/>
    <w:rsid w:val="00155335"/>
    <w:rsid w:val="00156D87"/>
    <w:rsid w:val="001571D3"/>
    <w:rsid w:val="00157DF6"/>
    <w:rsid w:val="0016127F"/>
    <w:rsid w:val="00164B1A"/>
    <w:rsid w:val="00165104"/>
    <w:rsid w:val="00165368"/>
    <w:rsid w:val="0016635E"/>
    <w:rsid w:val="00166EB3"/>
    <w:rsid w:val="001677B6"/>
    <w:rsid w:val="00167AE2"/>
    <w:rsid w:val="00170623"/>
    <w:rsid w:val="00170B55"/>
    <w:rsid w:val="00171459"/>
    <w:rsid w:val="00173F64"/>
    <w:rsid w:val="00174811"/>
    <w:rsid w:val="001761B9"/>
    <w:rsid w:val="00176457"/>
    <w:rsid w:val="00176705"/>
    <w:rsid w:val="001768D1"/>
    <w:rsid w:val="00182F8C"/>
    <w:rsid w:val="001831B5"/>
    <w:rsid w:val="00184674"/>
    <w:rsid w:val="00184CB0"/>
    <w:rsid w:val="001852EA"/>
    <w:rsid w:val="00185D98"/>
    <w:rsid w:val="00186256"/>
    <w:rsid w:val="00186B65"/>
    <w:rsid w:val="00187077"/>
    <w:rsid w:val="00187C65"/>
    <w:rsid w:val="00187E76"/>
    <w:rsid w:val="00191221"/>
    <w:rsid w:val="0019322A"/>
    <w:rsid w:val="00193922"/>
    <w:rsid w:val="001942DF"/>
    <w:rsid w:val="001945D4"/>
    <w:rsid w:val="001954D6"/>
    <w:rsid w:val="00195A62"/>
    <w:rsid w:val="00195EFD"/>
    <w:rsid w:val="00196376"/>
    <w:rsid w:val="00196763"/>
    <w:rsid w:val="00197E07"/>
    <w:rsid w:val="00197F8C"/>
    <w:rsid w:val="001A017A"/>
    <w:rsid w:val="001A070B"/>
    <w:rsid w:val="001A126E"/>
    <w:rsid w:val="001A29C0"/>
    <w:rsid w:val="001A2DA7"/>
    <w:rsid w:val="001A3A3B"/>
    <w:rsid w:val="001A4008"/>
    <w:rsid w:val="001A4EA3"/>
    <w:rsid w:val="001A578B"/>
    <w:rsid w:val="001B3040"/>
    <w:rsid w:val="001B353E"/>
    <w:rsid w:val="001B359C"/>
    <w:rsid w:val="001B37FC"/>
    <w:rsid w:val="001B5792"/>
    <w:rsid w:val="001B6842"/>
    <w:rsid w:val="001B6AFA"/>
    <w:rsid w:val="001B6D30"/>
    <w:rsid w:val="001B7337"/>
    <w:rsid w:val="001C09D8"/>
    <w:rsid w:val="001C1A78"/>
    <w:rsid w:val="001C2B72"/>
    <w:rsid w:val="001C2C26"/>
    <w:rsid w:val="001C32AE"/>
    <w:rsid w:val="001C3D21"/>
    <w:rsid w:val="001C3EAD"/>
    <w:rsid w:val="001C430F"/>
    <w:rsid w:val="001C43C6"/>
    <w:rsid w:val="001C4DE1"/>
    <w:rsid w:val="001C54B7"/>
    <w:rsid w:val="001C5DA1"/>
    <w:rsid w:val="001C7516"/>
    <w:rsid w:val="001D02BA"/>
    <w:rsid w:val="001D0BD4"/>
    <w:rsid w:val="001D1B3B"/>
    <w:rsid w:val="001D1EC1"/>
    <w:rsid w:val="001D222D"/>
    <w:rsid w:val="001D2379"/>
    <w:rsid w:val="001D27D3"/>
    <w:rsid w:val="001D3B31"/>
    <w:rsid w:val="001D42CB"/>
    <w:rsid w:val="001D4358"/>
    <w:rsid w:val="001D483B"/>
    <w:rsid w:val="001D4B56"/>
    <w:rsid w:val="001D4DC9"/>
    <w:rsid w:val="001D5F0C"/>
    <w:rsid w:val="001D65DA"/>
    <w:rsid w:val="001D69CE"/>
    <w:rsid w:val="001D7D00"/>
    <w:rsid w:val="001E04BD"/>
    <w:rsid w:val="001E0C31"/>
    <w:rsid w:val="001E2B1D"/>
    <w:rsid w:val="001E2E28"/>
    <w:rsid w:val="001E3D8C"/>
    <w:rsid w:val="001E3F33"/>
    <w:rsid w:val="001E40DF"/>
    <w:rsid w:val="001E5A8D"/>
    <w:rsid w:val="001E6091"/>
    <w:rsid w:val="001E6F07"/>
    <w:rsid w:val="001E740D"/>
    <w:rsid w:val="001F02B6"/>
    <w:rsid w:val="001F2301"/>
    <w:rsid w:val="001F2450"/>
    <w:rsid w:val="001F7802"/>
    <w:rsid w:val="001F7D8B"/>
    <w:rsid w:val="00200E34"/>
    <w:rsid w:val="00200FBA"/>
    <w:rsid w:val="00201626"/>
    <w:rsid w:val="00201666"/>
    <w:rsid w:val="002019FF"/>
    <w:rsid w:val="00202378"/>
    <w:rsid w:val="0020325F"/>
    <w:rsid w:val="00203B5C"/>
    <w:rsid w:val="0020417D"/>
    <w:rsid w:val="00204209"/>
    <w:rsid w:val="00205399"/>
    <w:rsid w:val="002059FD"/>
    <w:rsid w:val="00205B45"/>
    <w:rsid w:val="00205C05"/>
    <w:rsid w:val="00207493"/>
    <w:rsid w:val="00207C59"/>
    <w:rsid w:val="00210598"/>
    <w:rsid w:val="00211CA4"/>
    <w:rsid w:val="00211FB7"/>
    <w:rsid w:val="00212257"/>
    <w:rsid w:val="00212602"/>
    <w:rsid w:val="00213516"/>
    <w:rsid w:val="0021360D"/>
    <w:rsid w:val="00214041"/>
    <w:rsid w:val="00214059"/>
    <w:rsid w:val="002146D4"/>
    <w:rsid w:val="002153AD"/>
    <w:rsid w:val="00215BD0"/>
    <w:rsid w:val="00215E6F"/>
    <w:rsid w:val="00216AA8"/>
    <w:rsid w:val="00221A0A"/>
    <w:rsid w:val="00222E28"/>
    <w:rsid w:val="00224F05"/>
    <w:rsid w:val="00225B5E"/>
    <w:rsid w:val="002266A3"/>
    <w:rsid w:val="00227DDD"/>
    <w:rsid w:val="00230014"/>
    <w:rsid w:val="00230AC6"/>
    <w:rsid w:val="00231823"/>
    <w:rsid w:val="002364A1"/>
    <w:rsid w:val="00237358"/>
    <w:rsid w:val="002401C5"/>
    <w:rsid w:val="00240F1A"/>
    <w:rsid w:val="0024129E"/>
    <w:rsid w:val="00241301"/>
    <w:rsid w:val="00241463"/>
    <w:rsid w:val="00241704"/>
    <w:rsid w:val="00241F13"/>
    <w:rsid w:val="00242A6E"/>
    <w:rsid w:val="00242B80"/>
    <w:rsid w:val="00242FBC"/>
    <w:rsid w:val="002436B6"/>
    <w:rsid w:val="00243BD4"/>
    <w:rsid w:val="002448F1"/>
    <w:rsid w:val="002451B0"/>
    <w:rsid w:val="002452CE"/>
    <w:rsid w:val="0025020A"/>
    <w:rsid w:val="00250399"/>
    <w:rsid w:val="00250581"/>
    <w:rsid w:val="00252263"/>
    <w:rsid w:val="00255403"/>
    <w:rsid w:val="00255865"/>
    <w:rsid w:val="00255BEF"/>
    <w:rsid w:val="0025606E"/>
    <w:rsid w:val="0025700D"/>
    <w:rsid w:val="002613AB"/>
    <w:rsid w:val="00261517"/>
    <w:rsid w:val="00261785"/>
    <w:rsid w:val="0026362F"/>
    <w:rsid w:val="00264713"/>
    <w:rsid w:val="0026486E"/>
    <w:rsid w:val="0026619D"/>
    <w:rsid w:val="00266BAA"/>
    <w:rsid w:val="0026789D"/>
    <w:rsid w:val="00270A6B"/>
    <w:rsid w:val="00271089"/>
    <w:rsid w:val="002716C5"/>
    <w:rsid w:val="0027210A"/>
    <w:rsid w:val="00275468"/>
    <w:rsid w:val="002758BA"/>
    <w:rsid w:val="002765B1"/>
    <w:rsid w:val="0027681C"/>
    <w:rsid w:val="00277603"/>
    <w:rsid w:val="0028050E"/>
    <w:rsid w:val="002808C8"/>
    <w:rsid w:val="00280B97"/>
    <w:rsid w:val="00280C58"/>
    <w:rsid w:val="002815F1"/>
    <w:rsid w:val="00282CB2"/>
    <w:rsid w:val="00285338"/>
    <w:rsid w:val="002858D8"/>
    <w:rsid w:val="00287387"/>
    <w:rsid w:val="00287B83"/>
    <w:rsid w:val="0029005A"/>
    <w:rsid w:val="00291BF0"/>
    <w:rsid w:val="002928AF"/>
    <w:rsid w:val="00292FE1"/>
    <w:rsid w:val="0029501B"/>
    <w:rsid w:val="002969B1"/>
    <w:rsid w:val="00296D2C"/>
    <w:rsid w:val="00297AF7"/>
    <w:rsid w:val="002A0A8C"/>
    <w:rsid w:val="002A3234"/>
    <w:rsid w:val="002A3BD8"/>
    <w:rsid w:val="002A486A"/>
    <w:rsid w:val="002A76AF"/>
    <w:rsid w:val="002B0726"/>
    <w:rsid w:val="002B14F1"/>
    <w:rsid w:val="002B151C"/>
    <w:rsid w:val="002B1ABD"/>
    <w:rsid w:val="002B1EC3"/>
    <w:rsid w:val="002B43BD"/>
    <w:rsid w:val="002B4820"/>
    <w:rsid w:val="002B5547"/>
    <w:rsid w:val="002B5957"/>
    <w:rsid w:val="002B5977"/>
    <w:rsid w:val="002B7664"/>
    <w:rsid w:val="002B7F81"/>
    <w:rsid w:val="002C0D01"/>
    <w:rsid w:val="002C4067"/>
    <w:rsid w:val="002C4118"/>
    <w:rsid w:val="002C41C4"/>
    <w:rsid w:val="002C4668"/>
    <w:rsid w:val="002C4F57"/>
    <w:rsid w:val="002C6389"/>
    <w:rsid w:val="002C6902"/>
    <w:rsid w:val="002C6FAD"/>
    <w:rsid w:val="002C77A5"/>
    <w:rsid w:val="002C7CFB"/>
    <w:rsid w:val="002C7ED3"/>
    <w:rsid w:val="002D012B"/>
    <w:rsid w:val="002D056C"/>
    <w:rsid w:val="002D190A"/>
    <w:rsid w:val="002D24FD"/>
    <w:rsid w:val="002D3FBA"/>
    <w:rsid w:val="002D49CD"/>
    <w:rsid w:val="002D5318"/>
    <w:rsid w:val="002D5F5D"/>
    <w:rsid w:val="002D621C"/>
    <w:rsid w:val="002D67D9"/>
    <w:rsid w:val="002D71C4"/>
    <w:rsid w:val="002D7A90"/>
    <w:rsid w:val="002E11BF"/>
    <w:rsid w:val="002E1E43"/>
    <w:rsid w:val="002E2A83"/>
    <w:rsid w:val="002E3079"/>
    <w:rsid w:val="002E4BE9"/>
    <w:rsid w:val="002E5775"/>
    <w:rsid w:val="002E585F"/>
    <w:rsid w:val="002E5B3E"/>
    <w:rsid w:val="002E5CED"/>
    <w:rsid w:val="002E5ED1"/>
    <w:rsid w:val="002F29B0"/>
    <w:rsid w:val="002F2D15"/>
    <w:rsid w:val="002F370C"/>
    <w:rsid w:val="002F3F70"/>
    <w:rsid w:val="002F445F"/>
    <w:rsid w:val="002F46DD"/>
    <w:rsid w:val="002F4805"/>
    <w:rsid w:val="002F50FD"/>
    <w:rsid w:val="002F50FF"/>
    <w:rsid w:val="002F5B26"/>
    <w:rsid w:val="002F6C95"/>
    <w:rsid w:val="0030127A"/>
    <w:rsid w:val="0030173D"/>
    <w:rsid w:val="00301BE2"/>
    <w:rsid w:val="003036DD"/>
    <w:rsid w:val="00304A0E"/>
    <w:rsid w:val="00304EB3"/>
    <w:rsid w:val="003079AF"/>
    <w:rsid w:val="00307A70"/>
    <w:rsid w:val="00307EC2"/>
    <w:rsid w:val="003100CC"/>
    <w:rsid w:val="003114EC"/>
    <w:rsid w:val="003121A5"/>
    <w:rsid w:val="0031386B"/>
    <w:rsid w:val="00315DD8"/>
    <w:rsid w:val="0031674B"/>
    <w:rsid w:val="00320A5B"/>
    <w:rsid w:val="00320D3A"/>
    <w:rsid w:val="0032193A"/>
    <w:rsid w:val="00322F95"/>
    <w:rsid w:val="0032315A"/>
    <w:rsid w:val="0032385B"/>
    <w:rsid w:val="003253D5"/>
    <w:rsid w:val="00326828"/>
    <w:rsid w:val="00326C2B"/>
    <w:rsid w:val="0033174F"/>
    <w:rsid w:val="003334A2"/>
    <w:rsid w:val="003351A8"/>
    <w:rsid w:val="00336489"/>
    <w:rsid w:val="0033653B"/>
    <w:rsid w:val="003376D8"/>
    <w:rsid w:val="00337C6F"/>
    <w:rsid w:val="00337E73"/>
    <w:rsid w:val="00341CD3"/>
    <w:rsid w:val="003420EA"/>
    <w:rsid w:val="00342F89"/>
    <w:rsid w:val="00343E34"/>
    <w:rsid w:val="00344836"/>
    <w:rsid w:val="00344CB3"/>
    <w:rsid w:val="00344EC0"/>
    <w:rsid w:val="00346702"/>
    <w:rsid w:val="00346E21"/>
    <w:rsid w:val="00350C94"/>
    <w:rsid w:val="00351164"/>
    <w:rsid w:val="003538D5"/>
    <w:rsid w:val="00355FD0"/>
    <w:rsid w:val="00356E8D"/>
    <w:rsid w:val="00361A0D"/>
    <w:rsid w:val="00362A08"/>
    <w:rsid w:val="00362E75"/>
    <w:rsid w:val="0036315A"/>
    <w:rsid w:val="0036377D"/>
    <w:rsid w:val="003639CE"/>
    <w:rsid w:val="0036460D"/>
    <w:rsid w:val="00364F87"/>
    <w:rsid w:val="00365263"/>
    <w:rsid w:val="003652A9"/>
    <w:rsid w:val="00365F80"/>
    <w:rsid w:val="00370B84"/>
    <w:rsid w:val="00371873"/>
    <w:rsid w:val="003720D2"/>
    <w:rsid w:val="00372506"/>
    <w:rsid w:val="003729FE"/>
    <w:rsid w:val="003734A3"/>
    <w:rsid w:val="00373598"/>
    <w:rsid w:val="00373A96"/>
    <w:rsid w:val="003750FF"/>
    <w:rsid w:val="00375769"/>
    <w:rsid w:val="00376957"/>
    <w:rsid w:val="0037728A"/>
    <w:rsid w:val="0037756B"/>
    <w:rsid w:val="0038075E"/>
    <w:rsid w:val="003809E2"/>
    <w:rsid w:val="00381E3F"/>
    <w:rsid w:val="003823BD"/>
    <w:rsid w:val="0038304D"/>
    <w:rsid w:val="0038397C"/>
    <w:rsid w:val="00383CBD"/>
    <w:rsid w:val="00384A54"/>
    <w:rsid w:val="00384E84"/>
    <w:rsid w:val="0038694C"/>
    <w:rsid w:val="00387B04"/>
    <w:rsid w:val="00392951"/>
    <w:rsid w:val="003942A2"/>
    <w:rsid w:val="00394C2C"/>
    <w:rsid w:val="00395C5C"/>
    <w:rsid w:val="00396F0E"/>
    <w:rsid w:val="003A324F"/>
    <w:rsid w:val="003A418E"/>
    <w:rsid w:val="003A4251"/>
    <w:rsid w:val="003A4D74"/>
    <w:rsid w:val="003A553E"/>
    <w:rsid w:val="003B1FEE"/>
    <w:rsid w:val="003B255A"/>
    <w:rsid w:val="003B2979"/>
    <w:rsid w:val="003B29F2"/>
    <w:rsid w:val="003B34BC"/>
    <w:rsid w:val="003B3C90"/>
    <w:rsid w:val="003B6057"/>
    <w:rsid w:val="003B6915"/>
    <w:rsid w:val="003B7054"/>
    <w:rsid w:val="003B7A26"/>
    <w:rsid w:val="003C0309"/>
    <w:rsid w:val="003C0CB4"/>
    <w:rsid w:val="003C19DA"/>
    <w:rsid w:val="003C1ECC"/>
    <w:rsid w:val="003C2986"/>
    <w:rsid w:val="003C36D3"/>
    <w:rsid w:val="003C38D4"/>
    <w:rsid w:val="003C3F4C"/>
    <w:rsid w:val="003C45C4"/>
    <w:rsid w:val="003C61A5"/>
    <w:rsid w:val="003C64C4"/>
    <w:rsid w:val="003C678C"/>
    <w:rsid w:val="003C7FEF"/>
    <w:rsid w:val="003D048E"/>
    <w:rsid w:val="003D1DD1"/>
    <w:rsid w:val="003D4243"/>
    <w:rsid w:val="003D4715"/>
    <w:rsid w:val="003D5325"/>
    <w:rsid w:val="003D5A01"/>
    <w:rsid w:val="003D5F74"/>
    <w:rsid w:val="003D655F"/>
    <w:rsid w:val="003D7FCF"/>
    <w:rsid w:val="003E0739"/>
    <w:rsid w:val="003E0BF6"/>
    <w:rsid w:val="003E0EE9"/>
    <w:rsid w:val="003E2069"/>
    <w:rsid w:val="003E21A8"/>
    <w:rsid w:val="003E341C"/>
    <w:rsid w:val="003E4C3E"/>
    <w:rsid w:val="003E4EC3"/>
    <w:rsid w:val="003E5844"/>
    <w:rsid w:val="003E5E41"/>
    <w:rsid w:val="003E66B5"/>
    <w:rsid w:val="003E672C"/>
    <w:rsid w:val="003F1F64"/>
    <w:rsid w:val="003F21EB"/>
    <w:rsid w:val="003F36A3"/>
    <w:rsid w:val="003F388A"/>
    <w:rsid w:val="003F3935"/>
    <w:rsid w:val="003F3AC0"/>
    <w:rsid w:val="003F5100"/>
    <w:rsid w:val="003F54E8"/>
    <w:rsid w:val="003F74BA"/>
    <w:rsid w:val="003F7E0E"/>
    <w:rsid w:val="00400D3F"/>
    <w:rsid w:val="00400EBC"/>
    <w:rsid w:val="00403086"/>
    <w:rsid w:val="00403D7E"/>
    <w:rsid w:val="00404AD6"/>
    <w:rsid w:val="00404DBD"/>
    <w:rsid w:val="004054B3"/>
    <w:rsid w:val="00407745"/>
    <w:rsid w:val="00414231"/>
    <w:rsid w:val="00414A49"/>
    <w:rsid w:val="00415069"/>
    <w:rsid w:val="00416BC6"/>
    <w:rsid w:val="00417A61"/>
    <w:rsid w:val="00417DD6"/>
    <w:rsid w:val="004211CF"/>
    <w:rsid w:val="00421E01"/>
    <w:rsid w:val="004223AA"/>
    <w:rsid w:val="004226C7"/>
    <w:rsid w:val="00422E2E"/>
    <w:rsid w:val="00422F1E"/>
    <w:rsid w:val="004234C7"/>
    <w:rsid w:val="00423F51"/>
    <w:rsid w:val="00424C09"/>
    <w:rsid w:val="00424C36"/>
    <w:rsid w:val="004254D1"/>
    <w:rsid w:val="00426B8E"/>
    <w:rsid w:val="00427547"/>
    <w:rsid w:val="004305C5"/>
    <w:rsid w:val="0043139E"/>
    <w:rsid w:val="00432247"/>
    <w:rsid w:val="0043231D"/>
    <w:rsid w:val="00432423"/>
    <w:rsid w:val="00432730"/>
    <w:rsid w:val="00432875"/>
    <w:rsid w:val="00432C9B"/>
    <w:rsid w:val="00433018"/>
    <w:rsid w:val="004333A4"/>
    <w:rsid w:val="00433E15"/>
    <w:rsid w:val="00434402"/>
    <w:rsid w:val="0043735A"/>
    <w:rsid w:val="00437692"/>
    <w:rsid w:val="00440747"/>
    <w:rsid w:val="004408A4"/>
    <w:rsid w:val="00441B46"/>
    <w:rsid w:val="0044282C"/>
    <w:rsid w:val="00443A5F"/>
    <w:rsid w:val="00443F17"/>
    <w:rsid w:val="00444DB0"/>
    <w:rsid w:val="004464E0"/>
    <w:rsid w:val="0044676D"/>
    <w:rsid w:val="004470BB"/>
    <w:rsid w:val="00450AE0"/>
    <w:rsid w:val="00451644"/>
    <w:rsid w:val="00451EAA"/>
    <w:rsid w:val="004523BD"/>
    <w:rsid w:val="00452E05"/>
    <w:rsid w:val="004535BB"/>
    <w:rsid w:val="004545A1"/>
    <w:rsid w:val="004545EC"/>
    <w:rsid w:val="004546FD"/>
    <w:rsid w:val="00454EA7"/>
    <w:rsid w:val="00455266"/>
    <w:rsid w:val="00457524"/>
    <w:rsid w:val="00457891"/>
    <w:rsid w:val="00457F29"/>
    <w:rsid w:val="00457FA5"/>
    <w:rsid w:val="00460DBD"/>
    <w:rsid w:val="00460F17"/>
    <w:rsid w:val="004619E3"/>
    <w:rsid w:val="00462141"/>
    <w:rsid w:val="004646CC"/>
    <w:rsid w:val="00467250"/>
    <w:rsid w:val="0047029D"/>
    <w:rsid w:val="00470496"/>
    <w:rsid w:val="00471AC8"/>
    <w:rsid w:val="00471C6A"/>
    <w:rsid w:val="00471D35"/>
    <w:rsid w:val="0047279B"/>
    <w:rsid w:val="00473310"/>
    <w:rsid w:val="00473A08"/>
    <w:rsid w:val="00474B04"/>
    <w:rsid w:val="00477286"/>
    <w:rsid w:val="0048081A"/>
    <w:rsid w:val="00480C35"/>
    <w:rsid w:val="00481C77"/>
    <w:rsid w:val="0048256A"/>
    <w:rsid w:val="00483CED"/>
    <w:rsid w:val="004843EF"/>
    <w:rsid w:val="0048454F"/>
    <w:rsid w:val="004855F0"/>
    <w:rsid w:val="00485660"/>
    <w:rsid w:val="004856C5"/>
    <w:rsid w:val="00485D1C"/>
    <w:rsid w:val="00486CC6"/>
    <w:rsid w:val="00487351"/>
    <w:rsid w:val="0048751D"/>
    <w:rsid w:val="004877D9"/>
    <w:rsid w:val="00490118"/>
    <w:rsid w:val="00490164"/>
    <w:rsid w:val="004905DE"/>
    <w:rsid w:val="00490675"/>
    <w:rsid w:val="00490708"/>
    <w:rsid w:val="00490761"/>
    <w:rsid w:val="0049200A"/>
    <w:rsid w:val="00494CBD"/>
    <w:rsid w:val="00494D03"/>
    <w:rsid w:val="00495ED2"/>
    <w:rsid w:val="004960B2"/>
    <w:rsid w:val="004A03B9"/>
    <w:rsid w:val="004A1693"/>
    <w:rsid w:val="004A2373"/>
    <w:rsid w:val="004A36E5"/>
    <w:rsid w:val="004A45EF"/>
    <w:rsid w:val="004A6F24"/>
    <w:rsid w:val="004B047D"/>
    <w:rsid w:val="004B093A"/>
    <w:rsid w:val="004B14E5"/>
    <w:rsid w:val="004B2210"/>
    <w:rsid w:val="004B2CC2"/>
    <w:rsid w:val="004B3F1E"/>
    <w:rsid w:val="004B41B0"/>
    <w:rsid w:val="004B524B"/>
    <w:rsid w:val="004B570F"/>
    <w:rsid w:val="004B595C"/>
    <w:rsid w:val="004B7A27"/>
    <w:rsid w:val="004B7DDE"/>
    <w:rsid w:val="004C2226"/>
    <w:rsid w:val="004C3848"/>
    <w:rsid w:val="004C3E3A"/>
    <w:rsid w:val="004C4CE4"/>
    <w:rsid w:val="004C78A4"/>
    <w:rsid w:val="004C7969"/>
    <w:rsid w:val="004D189B"/>
    <w:rsid w:val="004D3050"/>
    <w:rsid w:val="004D3369"/>
    <w:rsid w:val="004D3D95"/>
    <w:rsid w:val="004D3F61"/>
    <w:rsid w:val="004D520A"/>
    <w:rsid w:val="004D54B6"/>
    <w:rsid w:val="004D5533"/>
    <w:rsid w:val="004D60F6"/>
    <w:rsid w:val="004D6350"/>
    <w:rsid w:val="004D724E"/>
    <w:rsid w:val="004D7591"/>
    <w:rsid w:val="004D76F3"/>
    <w:rsid w:val="004E1FE5"/>
    <w:rsid w:val="004E3EBE"/>
    <w:rsid w:val="004E3FE0"/>
    <w:rsid w:val="004E5ADE"/>
    <w:rsid w:val="004E7F02"/>
    <w:rsid w:val="004F014E"/>
    <w:rsid w:val="004F03BE"/>
    <w:rsid w:val="004F258C"/>
    <w:rsid w:val="004F2C72"/>
    <w:rsid w:val="004F3873"/>
    <w:rsid w:val="004F47E5"/>
    <w:rsid w:val="004F4DF0"/>
    <w:rsid w:val="004F6752"/>
    <w:rsid w:val="004F6827"/>
    <w:rsid w:val="004F6A79"/>
    <w:rsid w:val="004F75F6"/>
    <w:rsid w:val="00500CEB"/>
    <w:rsid w:val="00500D88"/>
    <w:rsid w:val="00500E4C"/>
    <w:rsid w:val="00500F2C"/>
    <w:rsid w:val="00503644"/>
    <w:rsid w:val="00504445"/>
    <w:rsid w:val="005059C1"/>
    <w:rsid w:val="00505AFE"/>
    <w:rsid w:val="00506496"/>
    <w:rsid w:val="005067C0"/>
    <w:rsid w:val="00506830"/>
    <w:rsid w:val="00507840"/>
    <w:rsid w:val="00507E99"/>
    <w:rsid w:val="005107EB"/>
    <w:rsid w:val="00510829"/>
    <w:rsid w:val="005108D9"/>
    <w:rsid w:val="0051315D"/>
    <w:rsid w:val="00514036"/>
    <w:rsid w:val="00514B59"/>
    <w:rsid w:val="0051542E"/>
    <w:rsid w:val="0051571F"/>
    <w:rsid w:val="005158F3"/>
    <w:rsid w:val="00516285"/>
    <w:rsid w:val="00517D5D"/>
    <w:rsid w:val="00517EF9"/>
    <w:rsid w:val="00520392"/>
    <w:rsid w:val="00521049"/>
    <w:rsid w:val="005227F2"/>
    <w:rsid w:val="005227FB"/>
    <w:rsid w:val="00524BCC"/>
    <w:rsid w:val="0052569A"/>
    <w:rsid w:val="00525F0E"/>
    <w:rsid w:val="005276B9"/>
    <w:rsid w:val="00531765"/>
    <w:rsid w:val="00532442"/>
    <w:rsid w:val="00533916"/>
    <w:rsid w:val="0053407D"/>
    <w:rsid w:val="00535D64"/>
    <w:rsid w:val="00537165"/>
    <w:rsid w:val="00537486"/>
    <w:rsid w:val="00537B62"/>
    <w:rsid w:val="00541696"/>
    <w:rsid w:val="00541AD9"/>
    <w:rsid w:val="00542044"/>
    <w:rsid w:val="005434B2"/>
    <w:rsid w:val="00546142"/>
    <w:rsid w:val="005463B3"/>
    <w:rsid w:val="005465CE"/>
    <w:rsid w:val="00546F65"/>
    <w:rsid w:val="005479E7"/>
    <w:rsid w:val="00547A44"/>
    <w:rsid w:val="005507B4"/>
    <w:rsid w:val="00550A09"/>
    <w:rsid w:val="00550DEF"/>
    <w:rsid w:val="005532AF"/>
    <w:rsid w:val="005536D0"/>
    <w:rsid w:val="00553810"/>
    <w:rsid w:val="00553FAC"/>
    <w:rsid w:val="00554A26"/>
    <w:rsid w:val="00554F62"/>
    <w:rsid w:val="005564B8"/>
    <w:rsid w:val="0056026E"/>
    <w:rsid w:val="005609D8"/>
    <w:rsid w:val="00561560"/>
    <w:rsid w:val="00561BE3"/>
    <w:rsid w:val="0056227F"/>
    <w:rsid w:val="00563448"/>
    <w:rsid w:val="005642F5"/>
    <w:rsid w:val="00565194"/>
    <w:rsid w:val="0056592B"/>
    <w:rsid w:val="00565E30"/>
    <w:rsid w:val="00565EB4"/>
    <w:rsid w:val="0056755E"/>
    <w:rsid w:val="00570241"/>
    <w:rsid w:val="00570A1C"/>
    <w:rsid w:val="00570F2B"/>
    <w:rsid w:val="00570F6B"/>
    <w:rsid w:val="0057246F"/>
    <w:rsid w:val="005725F2"/>
    <w:rsid w:val="00573D75"/>
    <w:rsid w:val="00573E23"/>
    <w:rsid w:val="00574055"/>
    <w:rsid w:val="00574058"/>
    <w:rsid w:val="00574B0F"/>
    <w:rsid w:val="00577821"/>
    <w:rsid w:val="00580070"/>
    <w:rsid w:val="005808EE"/>
    <w:rsid w:val="00580E3D"/>
    <w:rsid w:val="0058461D"/>
    <w:rsid w:val="00585403"/>
    <w:rsid w:val="00585F22"/>
    <w:rsid w:val="00587AD7"/>
    <w:rsid w:val="0059007C"/>
    <w:rsid w:val="005913B1"/>
    <w:rsid w:val="00591B06"/>
    <w:rsid w:val="00597853"/>
    <w:rsid w:val="005A00CE"/>
    <w:rsid w:val="005A06C1"/>
    <w:rsid w:val="005A0A07"/>
    <w:rsid w:val="005A0A58"/>
    <w:rsid w:val="005A0BBD"/>
    <w:rsid w:val="005A1868"/>
    <w:rsid w:val="005A1C21"/>
    <w:rsid w:val="005A1E56"/>
    <w:rsid w:val="005A31E9"/>
    <w:rsid w:val="005A3C47"/>
    <w:rsid w:val="005A49F1"/>
    <w:rsid w:val="005B00D4"/>
    <w:rsid w:val="005B128D"/>
    <w:rsid w:val="005B2127"/>
    <w:rsid w:val="005B2E73"/>
    <w:rsid w:val="005B307A"/>
    <w:rsid w:val="005B3B40"/>
    <w:rsid w:val="005B3B82"/>
    <w:rsid w:val="005B423C"/>
    <w:rsid w:val="005B635F"/>
    <w:rsid w:val="005B73BF"/>
    <w:rsid w:val="005B75A0"/>
    <w:rsid w:val="005B7E4C"/>
    <w:rsid w:val="005C3BA1"/>
    <w:rsid w:val="005C64B9"/>
    <w:rsid w:val="005C6661"/>
    <w:rsid w:val="005C692C"/>
    <w:rsid w:val="005C7760"/>
    <w:rsid w:val="005D105A"/>
    <w:rsid w:val="005D151B"/>
    <w:rsid w:val="005D26D0"/>
    <w:rsid w:val="005D2811"/>
    <w:rsid w:val="005D2DF0"/>
    <w:rsid w:val="005D3C42"/>
    <w:rsid w:val="005D4458"/>
    <w:rsid w:val="005D5624"/>
    <w:rsid w:val="005D6043"/>
    <w:rsid w:val="005D7307"/>
    <w:rsid w:val="005E094F"/>
    <w:rsid w:val="005E0DF2"/>
    <w:rsid w:val="005E1BD0"/>
    <w:rsid w:val="005E2089"/>
    <w:rsid w:val="005E2267"/>
    <w:rsid w:val="005E23A4"/>
    <w:rsid w:val="005E241E"/>
    <w:rsid w:val="005E3238"/>
    <w:rsid w:val="005E38BC"/>
    <w:rsid w:val="005E3ED3"/>
    <w:rsid w:val="005E5036"/>
    <w:rsid w:val="005E5BFC"/>
    <w:rsid w:val="005E782B"/>
    <w:rsid w:val="005F01A8"/>
    <w:rsid w:val="005F7238"/>
    <w:rsid w:val="00600071"/>
    <w:rsid w:val="0060045F"/>
    <w:rsid w:val="006007AC"/>
    <w:rsid w:val="00600CC5"/>
    <w:rsid w:val="00601AEA"/>
    <w:rsid w:val="00601E10"/>
    <w:rsid w:val="00601FCE"/>
    <w:rsid w:val="00602272"/>
    <w:rsid w:val="006024EB"/>
    <w:rsid w:val="006038EC"/>
    <w:rsid w:val="006047E3"/>
    <w:rsid w:val="0060530B"/>
    <w:rsid w:val="00606A70"/>
    <w:rsid w:val="00607A83"/>
    <w:rsid w:val="00607DD1"/>
    <w:rsid w:val="00610347"/>
    <w:rsid w:val="00611135"/>
    <w:rsid w:val="00611B02"/>
    <w:rsid w:val="00613CA3"/>
    <w:rsid w:val="00615E9B"/>
    <w:rsid w:val="00617F63"/>
    <w:rsid w:val="00620586"/>
    <w:rsid w:val="0062116E"/>
    <w:rsid w:val="0062164A"/>
    <w:rsid w:val="0062275F"/>
    <w:rsid w:val="00622A7B"/>
    <w:rsid w:val="00623FFD"/>
    <w:rsid w:val="00624013"/>
    <w:rsid w:val="00624583"/>
    <w:rsid w:val="0062468B"/>
    <w:rsid w:val="00625479"/>
    <w:rsid w:val="00626E9A"/>
    <w:rsid w:val="006319D5"/>
    <w:rsid w:val="00631B1B"/>
    <w:rsid w:val="0063253F"/>
    <w:rsid w:val="00635211"/>
    <w:rsid w:val="006353A4"/>
    <w:rsid w:val="00637281"/>
    <w:rsid w:val="00637515"/>
    <w:rsid w:val="00637C04"/>
    <w:rsid w:val="00637D70"/>
    <w:rsid w:val="006425C5"/>
    <w:rsid w:val="0064370C"/>
    <w:rsid w:val="00644F6A"/>
    <w:rsid w:val="00645118"/>
    <w:rsid w:val="00646158"/>
    <w:rsid w:val="0064672E"/>
    <w:rsid w:val="006475F4"/>
    <w:rsid w:val="006478EB"/>
    <w:rsid w:val="0065043C"/>
    <w:rsid w:val="006507DD"/>
    <w:rsid w:val="00652A07"/>
    <w:rsid w:val="00654597"/>
    <w:rsid w:val="00654938"/>
    <w:rsid w:val="00654CEE"/>
    <w:rsid w:val="006551A2"/>
    <w:rsid w:val="00656077"/>
    <w:rsid w:val="00657016"/>
    <w:rsid w:val="00657FDF"/>
    <w:rsid w:val="006601BD"/>
    <w:rsid w:val="006609EC"/>
    <w:rsid w:val="00660BCA"/>
    <w:rsid w:val="00661020"/>
    <w:rsid w:val="006613F8"/>
    <w:rsid w:val="00663D26"/>
    <w:rsid w:val="00666922"/>
    <w:rsid w:val="006669EC"/>
    <w:rsid w:val="00667E45"/>
    <w:rsid w:val="00673A35"/>
    <w:rsid w:val="00673F40"/>
    <w:rsid w:val="00674E5D"/>
    <w:rsid w:val="00675995"/>
    <w:rsid w:val="00676A7F"/>
    <w:rsid w:val="00676C8D"/>
    <w:rsid w:val="00676F79"/>
    <w:rsid w:val="00677B18"/>
    <w:rsid w:val="00677FCF"/>
    <w:rsid w:val="006810EE"/>
    <w:rsid w:val="006817E9"/>
    <w:rsid w:val="00683EF4"/>
    <w:rsid w:val="0068549F"/>
    <w:rsid w:val="006854C4"/>
    <w:rsid w:val="0068578F"/>
    <w:rsid w:val="006867D8"/>
    <w:rsid w:val="00687970"/>
    <w:rsid w:val="00687BE8"/>
    <w:rsid w:val="00690B15"/>
    <w:rsid w:val="00691051"/>
    <w:rsid w:val="00691AA8"/>
    <w:rsid w:val="0069366A"/>
    <w:rsid w:val="00693B8F"/>
    <w:rsid w:val="00694B9C"/>
    <w:rsid w:val="00696168"/>
    <w:rsid w:val="0069619B"/>
    <w:rsid w:val="006961E8"/>
    <w:rsid w:val="00697530"/>
    <w:rsid w:val="006A07C7"/>
    <w:rsid w:val="006A0F2A"/>
    <w:rsid w:val="006A1622"/>
    <w:rsid w:val="006A17FD"/>
    <w:rsid w:val="006A4FBF"/>
    <w:rsid w:val="006A6550"/>
    <w:rsid w:val="006A6B93"/>
    <w:rsid w:val="006A77A2"/>
    <w:rsid w:val="006A7CC4"/>
    <w:rsid w:val="006B0B0D"/>
    <w:rsid w:val="006B1D0A"/>
    <w:rsid w:val="006B1F83"/>
    <w:rsid w:val="006B21E7"/>
    <w:rsid w:val="006B25AF"/>
    <w:rsid w:val="006B2DDA"/>
    <w:rsid w:val="006B3772"/>
    <w:rsid w:val="006B4009"/>
    <w:rsid w:val="006B5924"/>
    <w:rsid w:val="006B6474"/>
    <w:rsid w:val="006B711A"/>
    <w:rsid w:val="006B78C5"/>
    <w:rsid w:val="006B7EAD"/>
    <w:rsid w:val="006C0F44"/>
    <w:rsid w:val="006C118F"/>
    <w:rsid w:val="006C14E1"/>
    <w:rsid w:val="006C1C24"/>
    <w:rsid w:val="006C28F5"/>
    <w:rsid w:val="006C4192"/>
    <w:rsid w:val="006C4898"/>
    <w:rsid w:val="006C56D0"/>
    <w:rsid w:val="006C5862"/>
    <w:rsid w:val="006C5C84"/>
    <w:rsid w:val="006C6332"/>
    <w:rsid w:val="006C6AF4"/>
    <w:rsid w:val="006C77D3"/>
    <w:rsid w:val="006C7FFA"/>
    <w:rsid w:val="006D060F"/>
    <w:rsid w:val="006D069E"/>
    <w:rsid w:val="006D103F"/>
    <w:rsid w:val="006D15C7"/>
    <w:rsid w:val="006D4151"/>
    <w:rsid w:val="006D4330"/>
    <w:rsid w:val="006D532D"/>
    <w:rsid w:val="006D6FD6"/>
    <w:rsid w:val="006D70C6"/>
    <w:rsid w:val="006D757E"/>
    <w:rsid w:val="006D7CE0"/>
    <w:rsid w:val="006E0579"/>
    <w:rsid w:val="006E124B"/>
    <w:rsid w:val="006E14A4"/>
    <w:rsid w:val="006E306D"/>
    <w:rsid w:val="006E349C"/>
    <w:rsid w:val="006E3508"/>
    <w:rsid w:val="006E39BA"/>
    <w:rsid w:val="006E6468"/>
    <w:rsid w:val="006E6C8B"/>
    <w:rsid w:val="006E744A"/>
    <w:rsid w:val="006F1317"/>
    <w:rsid w:val="006F1A25"/>
    <w:rsid w:val="006F23CA"/>
    <w:rsid w:val="006F3903"/>
    <w:rsid w:val="006F41EB"/>
    <w:rsid w:val="006F5173"/>
    <w:rsid w:val="006F5A4C"/>
    <w:rsid w:val="006F5A84"/>
    <w:rsid w:val="006F5F2D"/>
    <w:rsid w:val="006F6EC2"/>
    <w:rsid w:val="006F70E0"/>
    <w:rsid w:val="006F70ED"/>
    <w:rsid w:val="006F725B"/>
    <w:rsid w:val="006F735B"/>
    <w:rsid w:val="006F7F3E"/>
    <w:rsid w:val="00700454"/>
    <w:rsid w:val="00700F69"/>
    <w:rsid w:val="00702C47"/>
    <w:rsid w:val="0070301B"/>
    <w:rsid w:val="00704846"/>
    <w:rsid w:val="007071E7"/>
    <w:rsid w:val="007100B1"/>
    <w:rsid w:val="0071333A"/>
    <w:rsid w:val="00715011"/>
    <w:rsid w:val="007153E3"/>
    <w:rsid w:val="007161D9"/>
    <w:rsid w:val="0071624D"/>
    <w:rsid w:val="007168EA"/>
    <w:rsid w:val="007176EF"/>
    <w:rsid w:val="00717B29"/>
    <w:rsid w:val="007212B1"/>
    <w:rsid w:val="00721832"/>
    <w:rsid w:val="00721E6C"/>
    <w:rsid w:val="00722A98"/>
    <w:rsid w:val="00722DDE"/>
    <w:rsid w:val="00723684"/>
    <w:rsid w:val="00723DCA"/>
    <w:rsid w:val="007263EA"/>
    <w:rsid w:val="00726477"/>
    <w:rsid w:val="00726BB3"/>
    <w:rsid w:val="0072770A"/>
    <w:rsid w:val="007303B5"/>
    <w:rsid w:val="00730BCC"/>
    <w:rsid w:val="00731E73"/>
    <w:rsid w:val="00732C36"/>
    <w:rsid w:val="00732CF8"/>
    <w:rsid w:val="007330C4"/>
    <w:rsid w:val="00734450"/>
    <w:rsid w:val="007345C4"/>
    <w:rsid w:val="007356DF"/>
    <w:rsid w:val="007364FF"/>
    <w:rsid w:val="00740A40"/>
    <w:rsid w:val="0074118E"/>
    <w:rsid w:val="00741AFA"/>
    <w:rsid w:val="00742AD6"/>
    <w:rsid w:val="00743A0D"/>
    <w:rsid w:val="00743F58"/>
    <w:rsid w:val="00744035"/>
    <w:rsid w:val="00745DFE"/>
    <w:rsid w:val="00745FEB"/>
    <w:rsid w:val="007463CC"/>
    <w:rsid w:val="007465A3"/>
    <w:rsid w:val="007468A2"/>
    <w:rsid w:val="00746DAC"/>
    <w:rsid w:val="00750D2C"/>
    <w:rsid w:val="007521F2"/>
    <w:rsid w:val="007534DB"/>
    <w:rsid w:val="00754F80"/>
    <w:rsid w:val="00755796"/>
    <w:rsid w:val="00755F27"/>
    <w:rsid w:val="00756696"/>
    <w:rsid w:val="007579CD"/>
    <w:rsid w:val="00757B9C"/>
    <w:rsid w:val="00761221"/>
    <w:rsid w:val="0076179B"/>
    <w:rsid w:val="007626C0"/>
    <w:rsid w:val="007637A6"/>
    <w:rsid w:val="007637FD"/>
    <w:rsid w:val="007646C5"/>
    <w:rsid w:val="00765D42"/>
    <w:rsid w:val="0076771A"/>
    <w:rsid w:val="0077025A"/>
    <w:rsid w:val="00770F11"/>
    <w:rsid w:val="00772E38"/>
    <w:rsid w:val="0077500F"/>
    <w:rsid w:val="00775F4C"/>
    <w:rsid w:val="00780259"/>
    <w:rsid w:val="00780E6B"/>
    <w:rsid w:val="007823D5"/>
    <w:rsid w:val="007828AE"/>
    <w:rsid w:val="00782DFA"/>
    <w:rsid w:val="00782EDF"/>
    <w:rsid w:val="00783CB5"/>
    <w:rsid w:val="00784766"/>
    <w:rsid w:val="00784C0F"/>
    <w:rsid w:val="00784C15"/>
    <w:rsid w:val="00786C87"/>
    <w:rsid w:val="00791564"/>
    <w:rsid w:val="00792048"/>
    <w:rsid w:val="007929EC"/>
    <w:rsid w:val="007932EB"/>
    <w:rsid w:val="00793EB9"/>
    <w:rsid w:val="0079419B"/>
    <w:rsid w:val="00794D02"/>
    <w:rsid w:val="00795247"/>
    <w:rsid w:val="00797450"/>
    <w:rsid w:val="007A0057"/>
    <w:rsid w:val="007A0406"/>
    <w:rsid w:val="007A070F"/>
    <w:rsid w:val="007A1896"/>
    <w:rsid w:val="007A207A"/>
    <w:rsid w:val="007A2D69"/>
    <w:rsid w:val="007A32CB"/>
    <w:rsid w:val="007A3F95"/>
    <w:rsid w:val="007A4A3B"/>
    <w:rsid w:val="007A4D57"/>
    <w:rsid w:val="007A592C"/>
    <w:rsid w:val="007A63FB"/>
    <w:rsid w:val="007A6663"/>
    <w:rsid w:val="007A7BD2"/>
    <w:rsid w:val="007A7F93"/>
    <w:rsid w:val="007B169E"/>
    <w:rsid w:val="007B1D4F"/>
    <w:rsid w:val="007B3B6E"/>
    <w:rsid w:val="007B55B5"/>
    <w:rsid w:val="007B5DBB"/>
    <w:rsid w:val="007B7806"/>
    <w:rsid w:val="007C0A23"/>
    <w:rsid w:val="007C111E"/>
    <w:rsid w:val="007C16BB"/>
    <w:rsid w:val="007C3842"/>
    <w:rsid w:val="007C4603"/>
    <w:rsid w:val="007C5447"/>
    <w:rsid w:val="007C69DF"/>
    <w:rsid w:val="007C790C"/>
    <w:rsid w:val="007D2CB8"/>
    <w:rsid w:val="007D3DFE"/>
    <w:rsid w:val="007D5046"/>
    <w:rsid w:val="007D6190"/>
    <w:rsid w:val="007E0615"/>
    <w:rsid w:val="007E0F66"/>
    <w:rsid w:val="007E185D"/>
    <w:rsid w:val="007E1BD3"/>
    <w:rsid w:val="007E1DFD"/>
    <w:rsid w:val="007E3D87"/>
    <w:rsid w:val="007E4602"/>
    <w:rsid w:val="007E4F6B"/>
    <w:rsid w:val="007E5DB7"/>
    <w:rsid w:val="007E6779"/>
    <w:rsid w:val="007E6B8C"/>
    <w:rsid w:val="007E6D4F"/>
    <w:rsid w:val="007E720C"/>
    <w:rsid w:val="007F0A1B"/>
    <w:rsid w:val="007F164D"/>
    <w:rsid w:val="007F2294"/>
    <w:rsid w:val="007F30ED"/>
    <w:rsid w:val="007F398B"/>
    <w:rsid w:val="007F399E"/>
    <w:rsid w:val="007F3BAA"/>
    <w:rsid w:val="007F5166"/>
    <w:rsid w:val="007F5F02"/>
    <w:rsid w:val="007F76DB"/>
    <w:rsid w:val="007F7C7B"/>
    <w:rsid w:val="00800A52"/>
    <w:rsid w:val="00800C29"/>
    <w:rsid w:val="0080173C"/>
    <w:rsid w:val="00801F4C"/>
    <w:rsid w:val="0080200C"/>
    <w:rsid w:val="0080232C"/>
    <w:rsid w:val="00802582"/>
    <w:rsid w:val="008033A4"/>
    <w:rsid w:val="008041C0"/>
    <w:rsid w:val="0080430E"/>
    <w:rsid w:val="00805C37"/>
    <w:rsid w:val="00806282"/>
    <w:rsid w:val="008064A7"/>
    <w:rsid w:val="00806741"/>
    <w:rsid w:val="0080719F"/>
    <w:rsid w:val="0080767F"/>
    <w:rsid w:val="00810E2A"/>
    <w:rsid w:val="008117DE"/>
    <w:rsid w:val="008127C6"/>
    <w:rsid w:val="00813247"/>
    <w:rsid w:val="00813668"/>
    <w:rsid w:val="00814F2B"/>
    <w:rsid w:val="0081600B"/>
    <w:rsid w:val="00816128"/>
    <w:rsid w:val="008164B2"/>
    <w:rsid w:val="00816E31"/>
    <w:rsid w:val="00817068"/>
    <w:rsid w:val="008178A6"/>
    <w:rsid w:val="00817911"/>
    <w:rsid w:val="00820F6D"/>
    <w:rsid w:val="00821AB6"/>
    <w:rsid w:val="008243FE"/>
    <w:rsid w:val="008249F0"/>
    <w:rsid w:val="008263FF"/>
    <w:rsid w:val="0082683B"/>
    <w:rsid w:val="00826EEA"/>
    <w:rsid w:val="00830569"/>
    <w:rsid w:val="00833A82"/>
    <w:rsid w:val="00835B86"/>
    <w:rsid w:val="00836248"/>
    <w:rsid w:val="00841BA3"/>
    <w:rsid w:val="00841D64"/>
    <w:rsid w:val="00842B5C"/>
    <w:rsid w:val="00844EA8"/>
    <w:rsid w:val="00844F0A"/>
    <w:rsid w:val="008521BB"/>
    <w:rsid w:val="008522BE"/>
    <w:rsid w:val="0085249A"/>
    <w:rsid w:val="00853D5E"/>
    <w:rsid w:val="00855EB9"/>
    <w:rsid w:val="00857276"/>
    <w:rsid w:val="008572A7"/>
    <w:rsid w:val="0086003D"/>
    <w:rsid w:val="0086752B"/>
    <w:rsid w:val="00867E9B"/>
    <w:rsid w:val="0087098C"/>
    <w:rsid w:val="00871BFB"/>
    <w:rsid w:val="008723C7"/>
    <w:rsid w:val="00873449"/>
    <w:rsid w:val="008736B9"/>
    <w:rsid w:val="008738C1"/>
    <w:rsid w:val="00873B88"/>
    <w:rsid w:val="008748F9"/>
    <w:rsid w:val="0087528B"/>
    <w:rsid w:val="00875B1E"/>
    <w:rsid w:val="00876F78"/>
    <w:rsid w:val="0088048A"/>
    <w:rsid w:val="00880653"/>
    <w:rsid w:val="00881EFE"/>
    <w:rsid w:val="00883CA5"/>
    <w:rsid w:val="00884E43"/>
    <w:rsid w:val="00885143"/>
    <w:rsid w:val="008904E0"/>
    <w:rsid w:val="00890533"/>
    <w:rsid w:val="00892DED"/>
    <w:rsid w:val="00893C96"/>
    <w:rsid w:val="00893CC6"/>
    <w:rsid w:val="008941DF"/>
    <w:rsid w:val="008959B8"/>
    <w:rsid w:val="00895C26"/>
    <w:rsid w:val="008963CE"/>
    <w:rsid w:val="00896E21"/>
    <w:rsid w:val="00896FE6"/>
    <w:rsid w:val="008A00D2"/>
    <w:rsid w:val="008A0124"/>
    <w:rsid w:val="008A0373"/>
    <w:rsid w:val="008A0C79"/>
    <w:rsid w:val="008A17D7"/>
    <w:rsid w:val="008A1B11"/>
    <w:rsid w:val="008A3277"/>
    <w:rsid w:val="008A40FE"/>
    <w:rsid w:val="008A5802"/>
    <w:rsid w:val="008A5ACB"/>
    <w:rsid w:val="008A6196"/>
    <w:rsid w:val="008A6C28"/>
    <w:rsid w:val="008A70C5"/>
    <w:rsid w:val="008A7B69"/>
    <w:rsid w:val="008B083D"/>
    <w:rsid w:val="008B16F0"/>
    <w:rsid w:val="008B17BA"/>
    <w:rsid w:val="008B237E"/>
    <w:rsid w:val="008B29E7"/>
    <w:rsid w:val="008B34F2"/>
    <w:rsid w:val="008B352B"/>
    <w:rsid w:val="008B453B"/>
    <w:rsid w:val="008B5F8D"/>
    <w:rsid w:val="008B5FD7"/>
    <w:rsid w:val="008B66A9"/>
    <w:rsid w:val="008B680D"/>
    <w:rsid w:val="008B7C57"/>
    <w:rsid w:val="008C020B"/>
    <w:rsid w:val="008C02EC"/>
    <w:rsid w:val="008C043A"/>
    <w:rsid w:val="008C0550"/>
    <w:rsid w:val="008C059E"/>
    <w:rsid w:val="008C0DCC"/>
    <w:rsid w:val="008C3F4E"/>
    <w:rsid w:val="008C4BEE"/>
    <w:rsid w:val="008C4FA6"/>
    <w:rsid w:val="008C718A"/>
    <w:rsid w:val="008C7EA8"/>
    <w:rsid w:val="008D0949"/>
    <w:rsid w:val="008D2080"/>
    <w:rsid w:val="008D4E18"/>
    <w:rsid w:val="008D5ED5"/>
    <w:rsid w:val="008D67A4"/>
    <w:rsid w:val="008D7430"/>
    <w:rsid w:val="008E024F"/>
    <w:rsid w:val="008E07F4"/>
    <w:rsid w:val="008E0E75"/>
    <w:rsid w:val="008E2352"/>
    <w:rsid w:val="008E27AB"/>
    <w:rsid w:val="008E27BE"/>
    <w:rsid w:val="008E2C48"/>
    <w:rsid w:val="008E31C5"/>
    <w:rsid w:val="008E4262"/>
    <w:rsid w:val="008E4AB6"/>
    <w:rsid w:val="008E5929"/>
    <w:rsid w:val="008E68BB"/>
    <w:rsid w:val="008E780F"/>
    <w:rsid w:val="008E7A38"/>
    <w:rsid w:val="008F090D"/>
    <w:rsid w:val="008F2DC9"/>
    <w:rsid w:val="008F313D"/>
    <w:rsid w:val="0090469E"/>
    <w:rsid w:val="0090760D"/>
    <w:rsid w:val="00907FA7"/>
    <w:rsid w:val="0091018B"/>
    <w:rsid w:val="00912BAB"/>
    <w:rsid w:val="009132FA"/>
    <w:rsid w:val="009141D3"/>
    <w:rsid w:val="00914C22"/>
    <w:rsid w:val="00914C7A"/>
    <w:rsid w:val="0091530C"/>
    <w:rsid w:val="0091572D"/>
    <w:rsid w:val="009157DA"/>
    <w:rsid w:val="00915C76"/>
    <w:rsid w:val="00915CA8"/>
    <w:rsid w:val="00915EA9"/>
    <w:rsid w:val="009208A8"/>
    <w:rsid w:val="00920B7A"/>
    <w:rsid w:val="00921783"/>
    <w:rsid w:val="009220BB"/>
    <w:rsid w:val="009245DD"/>
    <w:rsid w:val="00925FD1"/>
    <w:rsid w:val="009263F7"/>
    <w:rsid w:val="00926A11"/>
    <w:rsid w:val="009277BE"/>
    <w:rsid w:val="00930FD8"/>
    <w:rsid w:val="00932C0B"/>
    <w:rsid w:val="00933057"/>
    <w:rsid w:val="009336BC"/>
    <w:rsid w:val="00936DC7"/>
    <w:rsid w:val="00936E3D"/>
    <w:rsid w:val="00937A7B"/>
    <w:rsid w:val="009413DF"/>
    <w:rsid w:val="009439F8"/>
    <w:rsid w:val="00944872"/>
    <w:rsid w:val="00946DB5"/>
    <w:rsid w:val="0095014F"/>
    <w:rsid w:val="00950D43"/>
    <w:rsid w:val="00951420"/>
    <w:rsid w:val="00952129"/>
    <w:rsid w:val="00953069"/>
    <w:rsid w:val="009537CE"/>
    <w:rsid w:val="0095477B"/>
    <w:rsid w:val="00956754"/>
    <w:rsid w:val="00956860"/>
    <w:rsid w:val="00960544"/>
    <w:rsid w:val="009613AF"/>
    <w:rsid w:val="00962702"/>
    <w:rsid w:val="009628F1"/>
    <w:rsid w:val="00962B8B"/>
    <w:rsid w:val="00962E03"/>
    <w:rsid w:val="00962EA0"/>
    <w:rsid w:val="009634E3"/>
    <w:rsid w:val="00963571"/>
    <w:rsid w:val="009636F5"/>
    <w:rsid w:val="00964E91"/>
    <w:rsid w:val="0096527D"/>
    <w:rsid w:val="00965B01"/>
    <w:rsid w:val="00966092"/>
    <w:rsid w:val="0096661C"/>
    <w:rsid w:val="00967B06"/>
    <w:rsid w:val="00970BE5"/>
    <w:rsid w:val="00970D7F"/>
    <w:rsid w:val="00971037"/>
    <w:rsid w:val="0097124F"/>
    <w:rsid w:val="00971541"/>
    <w:rsid w:val="00971A69"/>
    <w:rsid w:val="00971E71"/>
    <w:rsid w:val="0097243A"/>
    <w:rsid w:val="009726B6"/>
    <w:rsid w:val="00972BAE"/>
    <w:rsid w:val="009733FF"/>
    <w:rsid w:val="00973B36"/>
    <w:rsid w:val="00974080"/>
    <w:rsid w:val="00974C91"/>
    <w:rsid w:val="00974D40"/>
    <w:rsid w:val="009764C0"/>
    <w:rsid w:val="009805F2"/>
    <w:rsid w:val="0098132F"/>
    <w:rsid w:val="00981BC6"/>
    <w:rsid w:val="009853BE"/>
    <w:rsid w:val="00985C9F"/>
    <w:rsid w:val="00986408"/>
    <w:rsid w:val="00986674"/>
    <w:rsid w:val="00986ABA"/>
    <w:rsid w:val="00986ACD"/>
    <w:rsid w:val="00986E90"/>
    <w:rsid w:val="009872A1"/>
    <w:rsid w:val="009902F2"/>
    <w:rsid w:val="00991F42"/>
    <w:rsid w:val="00992762"/>
    <w:rsid w:val="00996170"/>
    <w:rsid w:val="0099691A"/>
    <w:rsid w:val="00996AA9"/>
    <w:rsid w:val="00996F0A"/>
    <w:rsid w:val="009A0987"/>
    <w:rsid w:val="009A0AB4"/>
    <w:rsid w:val="009A0AF2"/>
    <w:rsid w:val="009A19FB"/>
    <w:rsid w:val="009A3A32"/>
    <w:rsid w:val="009A3ADA"/>
    <w:rsid w:val="009A3B23"/>
    <w:rsid w:val="009A4217"/>
    <w:rsid w:val="009A4788"/>
    <w:rsid w:val="009A6018"/>
    <w:rsid w:val="009B0ED4"/>
    <w:rsid w:val="009B1F5D"/>
    <w:rsid w:val="009B2D84"/>
    <w:rsid w:val="009B33A5"/>
    <w:rsid w:val="009B4994"/>
    <w:rsid w:val="009B4B22"/>
    <w:rsid w:val="009B4DA7"/>
    <w:rsid w:val="009B5598"/>
    <w:rsid w:val="009B5CD8"/>
    <w:rsid w:val="009B5F0E"/>
    <w:rsid w:val="009B6B8C"/>
    <w:rsid w:val="009B7544"/>
    <w:rsid w:val="009B7AB4"/>
    <w:rsid w:val="009C0AFA"/>
    <w:rsid w:val="009C1D30"/>
    <w:rsid w:val="009C35FC"/>
    <w:rsid w:val="009C6334"/>
    <w:rsid w:val="009C6765"/>
    <w:rsid w:val="009C6981"/>
    <w:rsid w:val="009C7457"/>
    <w:rsid w:val="009C7B90"/>
    <w:rsid w:val="009D02F2"/>
    <w:rsid w:val="009D08AA"/>
    <w:rsid w:val="009D0EC0"/>
    <w:rsid w:val="009D1669"/>
    <w:rsid w:val="009D4566"/>
    <w:rsid w:val="009D4DC9"/>
    <w:rsid w:val="009D6B3C"/>
    <w:rsid w:val="009D7847"/>
    <w:rsid w:val="009E0145"/>
    <w:rsid w:val="009E06CF"/>
    <w:rsid w:val="009E2387"/>
    <w:rsid w:val="009E2E7F"/>
    <w:rsid w:val="009E41C9"/>
    <w:rsid w:val="009E4648"/>
    <w:rsid w:val="009E4C24"/>
    <w:rsid w:val="009E4CD2"/>
    <w:rsid w:val="009E4CF2"/>
    <w:rsid w:val="009E52D8"/>
    <w:rsid w:val="009F0899"/>
    <w:rsid w:val="009F0F20"/>
    <w:rsid w:val="009F27F8"/>
    <w:rsid w:val="009F3D31"/>
    <w:rsid w:val="009F3E72"/>
    <w:rsid w:val="009F4C1B"/>
    <w:rsid w:val="009F6A4B"/>
    <w:rsid w:val="009F6B93"/>
    <w:rsid w:val="009F6F2B"/>
    <w:rsid w:val="009F76D3"/>
    <w:rsid w:val="00A014E8"/>
    <w:rsid w:val="00A04783"/>
    <w:rsid w:val="00A04DE3"/>
    <w:rsid w:val="00A064D8"/>
    <w:rsid w:val="00A0670A"/>
    <w:rsid w:val="00A0712B"/>
    <w:rsid w:val="00A07D2E"/>
    <w:rsid w:val="00A101E2"/>
    <w:rsid w:val="00A1174C"/>
    <w:rsid w:val="00A11E79"/>
    <w:rsid w:val="00A127B4"/>
    <w:rsid w:val="00A12F14"/>
    <w:rsid w:val="00A1332E"/>
    <w:rsid w:val="00A16145"/>
    <w:rsid w:val="00A16475"/>
    <w:rsid w:val="00A17155"/>
    <w:rsid w:val="00A173DE"/>
    <w:rsid w:val="00A17733"/>
    <w:rsid w:val="00A20354"/>
    <w:rsid w:val="00A20369"/>
    <w:rsid w:val="00A21F05"/>
    <w:rsid w:val="00A22659"/>
    <w:rsid w:val="00A22AEB"/>
    <w:rsid w:val="00A242F4"/>
    <w:rsid w:val="00A24B87"/>
    <w:rsid w:val="00A279C9"/>
    <w:rsid w:val="00A30793"/>
    <w:rsid w:val="00A30D76"/>
    <w:rsid w:val="00A312D1"/>
    <w:rsid w:val="00A3137A"/>
    <w:rsid w:val="00A31EF3"/>
    <w:rsid w:val="00A32715"/>
    <w:rsid w:val="00A32CE2"/>
    <w:rsid w:val="00A3381A"/>
    <w:rsid w:val="00A351C4"/>
    <w:rsid w:val="00A364C2"/>
    <w:rsid w:val="00A36A77"/>
    <w:rsid w:val="00A372C4"/>
    <w:rsid w:val="00A37E09"/>
    <w:rsid w:val="00A432CC"/>
    <w:rsid w:val="00A44BC3"/>
    <w:rsid w:val="00A45C2F"/>
    <w:rsid w:val="00A474DE"/>
    <w:rsid w:val="00A47C80"/>
    <w:rsid w:val="00A50E68"/>
    <w:rsid w:val="00A50F68"/>
    <w:rsid w:val="00A51ED5"/>
    <w:rsid w:val="00A524DD"/>
    <w:rsid w:val="00A561CF"/>
    <w:rsid w:val="00A56278"/>
    <w:rsid w:val="00A5648B"/>
    <w:rsid w:val="00A574B2"/>
    <w:rsid w:val="00A576F7"/>
    <w:rsid w:val="00A578A0"/>
    <w:rsid w:val="00A57B94"/>
    <w:rsid w:val="00A63AE2"/>
    <w:rsid w:val="00A641B4"/>
    <w:rsid w:val="00A6449B"/>
    <w:rsid w:val="00A671E7"/>
    <w:rsid w:val="00A67234"/>
    <w:rsid w:val="00A70E2C"/>
    <w:rsid w:val="00A7305E"/>
    <w:rsid w:val="00A73354"/>
    <w:rsid w:val="00A745EB"/>
    <w:rsid w:val="00A74743"/>
    <w:rsid w:val="00A755AE"/>
    <w:rsid w:val="00A76D5C"/>
    <w:rsid w:val="00A8041D"/>
    <w:rsid w:val="00A806D1"/>
    <w:rsid w:val="00A80930"/>
    <w:rsid w:val="00A80E81"/>
    <w:rsid w:val="00A833E5"/>
    <w:rsid w:val="00A84953"/>
    <w:rsid w:val="00A86650"/>
    <w:rsid w:val="00A86A7D"/>
    <w:rsid w:val="00A86B3D"/>
    <w:rsid w:val="00A9113E"/>
    <w:rsid w:val="00A92FAF"/>
    <w:rsid w:val="00A9431E"/>
    <w:rsid w:val="00A95933"/>
    <w:rsid w:val="00A96D14"/>
    <w:rsid w:val="00A96DCC"/>
    <w:rsid w:val="00A97427"/>
    <w:rsid w:val="00A97663"/>
    <w:rsid w:val="00A97AF3"/>
    <w:rsid w:val="00AA0334"/>
    <w:rsid w:val="00AA0368"/>
    <w:rsid w:val="00AA036D"/>
    <w:rsid w:val="00AA0A60"/>
    <w:rsid w:val="00AA1A17"/>
    <w:rsid w:val="00AA3970"/>
    <w:rsid w:val="00AA4175"/>
    <w:rsid w:val="00AA455C"/>
    <w:rsid w:val="00AA4864"/>
    <w:rsid w:val="00AA4E92"/>
    <w:rsid w:val="00AA601B"/>
    <w:rsid w:val="00AA6A13"/>
    <w:rsid w:val="00AA7D31"/>
    <w:rsid w:val="00AB15E8"/>
    <w:rsid w:val="00AB28C0"/>
    <w:rsid w:val="00AB2BCA"/>
    <w:rsid w:val="00AB2E99"/>
    <w:rsid w:val="00AB3203"/>
    <w:rsid w:val="00AB43EB"/>
    <w:rsid w:val="00AB4445"/>
    <w:rsid w:val="00AB4528"/>
    <w:rsid w:val="00AC04DC"/>
    <w:rsid w:val="00AC074D"/>
    <w:rsid w:val="00AC1135"/>
    <w:rsid w:val="00AC1B46"/>
    <w:rsid w:val="00AC2C2B"/>
    <w:rsid w:val="00AC3279"/>
    <w:rsid w:val="00AC33B2"/>
    <w:rsid w:val="00AC3CD8"/>
    <w:rsid w:val="00AC4219"/>
    <w:rsid w:val="00AC4372"/>
    <w:rsid w:val="00AC476B"/>
    <w:rsid w:val="00AC477D"/>
    <w:rsid w:val="00AC571B"/>
    <w:rsid w:val="00AC57FF"/>
    <w:rsid w:val="00AC5906"/>
    <w:rsid w:val="00AC5AB4"/>
    <w:rsid w:val="00AD0AAC"/>
    <w:rsid w:val="00AD1000"/>
    <w:rsid w:val="00AD1424"/>
    <w:rsid w:val="00AD1C68"/>
    <w:rsid w:val="00AD1DD2"/>
    <w:rsid w:val="00AD25A2"/>
    <w:rsid w:val="00AD34E7"/>
    <w:rsid w:val="00AD3962"/>
    <w:rsid w:val="00AD4AC6"/>
    <w:rsid w:val="00AD57B6"/>
    <w:rsid w:val="00AD7917"/>
    <w:rsid w:val="00AD7B56"/>
    <w:rsid w:val="00AE01D0"/>
    <w:rsid w:val="00AE0CA2"/>
    <w:rsid w:val="00AE1417"/>
    <w:rsid w:val="00AE176A"/>
    <w:rsid w:val="00AE5DDC"/>
    <w:rsid w:val="00AE7441"/>
    <w:rsid w:val="00AE7982"/>
    <w:rsid w:val="00AE7F98"/>
    <w:rsid w:val="00AF0035"/>
    <w:rsid w:val="00AF0FC2"/>
    <w:rsid w:val="00AF1052"/>
    <w:rsid w:val="00AF19F7"/>
    <w:rsid w:val="00AF4419"/>
    <w:rsid w:val="00AF467F"/>
    <w:rsid w:val="00AF4C65"/>
    <w:rsid w:val="00AF4DCA"/>
    <w:rsid w:val="00AF5D1C"/>
    <w:rsid w:val="00B022E3"/>
    <w:rsid w:val="00B03776"/>
    <w:rsid w:val="00B03896"/>
    <w:rsid w:val="00B03EC2"/>
    <w:rsid w:val="00B04766"/>
    <w:rsid w:val="00B048A4"/>
    <w:rsid w:val="00B04CBA"/>
    <w:rsid w:val="00B057F0"/>
    <w:rsid w:val="00B05900"/>
    <w:rsid w:val="00B05A3B"/>
    <w:rsid w:val="00B06530"/>
    <w:rsid w:val="00B06767"/>
    <w:rsid w:val="00B07791"/>
    <w:rsid w:val="00B07F07"/>
    <w:rsid w:val="00B114D8"/>
    <w:rsid w:val="00B124D2"/>
    <w:rsid w:val="00B12CD1"/>
    <w:rsid w:val="00B1342D"/>
    <w:rsid w:val="00B14C72"/>
    <w:rsid w:val="00B15395"/>
    <w:rsid w:val="00B16812"/>
    <w:rsid w:val="00B16E13"/>
    <w:rsid w:val="00B22232"/>
    <w:rsid w:val="00B22A4C"/>
    <w:rsid w:val="00B2304A"/>
    <w:rsid w:val="00B233E0"/>
    <w:rsid w:val="00B23A1E"/>
    <w:rsid w:val="00B23F15"/>
    <w:rsid w:val="00B25ACF"/>
    <w:rsid w:val="00B25C2D"/>
    <w:rsid w:val="00B25F7C"/>
    <w:rsid w:val="00B264B4"/>
    <w:rsid w:val="00B26876"/>
    <w:rsid w:val="00B268A2"/>
    <w:rsid w:val="00B268AA"/>
    <w:rsid w:val="00B30A7E"/>
    <w:rsid w:val="00B31618"/>
    <w:rsid w:val="00B3239D"/>
    <w:rsid w:val="00B33742"/>
    <w:rsid w:val="00B3448A"/>
    <w:rsid w:val="00B3469C"/>
    <w:rsid w:val="00B36A8F"/>
    <w:rsid w:val="00B37254"/>
    <w:rsid w:val="00B37316"/>
    <w:rsid w:val="00B376FA"/>
    <w:rsid w:val="00B37D54"/>
    <w:rsid w:val="00B41DC7"/>
    <w:rsid w:val="00B42D6E"/>
    <w:rsid w:val="00B434B1"/>
    <w:rsid w:val="00B43666"/>
    <w:rsid w:val="00B44973"/>
    <w:rsid w:val="00B45E86"/>
    <w:rsid w:val="00B46698"/>
    <w:rsid w:val="00B46878"/>
    <w:rsid w:val="00B501B2"/>
    <w:rsid w:val="00B50345"/>
    <w:rsid w:val="00B509A1"/>
    <w:rsid w:val="00B51615"/>
    <w:rsid w:val="00B5186E"/>
    <w:rsid w:val="00B542CA"/>
    <w:rsid w:val="00B54BCC"/>
    <w:rsid w:val="00B558D3"/>
    <w:rsid w:val="00B558D6"/>
    <w:rsid w:val="00B56AA1"/>
    <w:rsid w:val="00B607FA"/>
    <w:rsid w:val="00B611F5"/>
    <w:rsid w:val="00B614CC"/>
    <w:rsid w:val="00B62984"/>
    <w:rsid w:val="00B6397F"/>
    <w:rsid w:val="00B6596B"/>
    <w:rsid w:val="00B70C4C"/>
    <w:rsid w:val="00B70CE6"/>
    <w:rsid w:val="00B718DE"/>
    <w:rsid w:val="00B72444"/>
    <w:rsid w:val="00B7256B"/>
    <w:rsid w:val="00B73A21"/>
    <w:rsid w:val="00B73E54"/>
    <w:rsid w:val="00B74801"/>
    <w:rsid w:val="00B7506D"/>
    <w:rsid w:val="00B75C40"/>
    <w:rsid w:val="00B75CBA"/>
    <w:rsid w:val="00B77438"/>
    <w:rsid w:val="00B8002D"/>
    <w:rsid w:val="00B80224"/>
    <w:rsid w:val="00B80E61"/>
    <w:rsid w:val="00B81085"/>
    <w:rsid w:val="00B8197D"/>
    <w:rsid w:val="00B82235"/>
    <w:rsid w:val="00B8264E"/>
    <w:rsid w:val="00B830FB"/>
    <w:rsid w:val="00B832C8"/>
    <w:rsid w:val="00B8375A"/>
    <w:rsid w:val="00B8484F"/>
    <w:rsid w:val="00B851C9"/>
    <w:rsid w:val="00B8592B"/>
    <w:rsid w:val="00B86922"/>
    <w:rsid w:val="00B870AA"/>
    <w:rsid w:val="00B90047"/>
    <w:rsid w:val="00B9022F"/>
    <w:rsid w:val="00B91382"/>
    <w:rsid w:val="00B91AFD"/>
    <w:rsid w:val="00B92296"/>
    <w:rsid w:val="00B92552"/>
    <w:rsid w:val="00B92F5B"/>
    <w:rsid w:val="00B943A6"/>
    <w:rsid w:val="00B94669"/>
    <w:rsid w:val="00B95330"/>
    <w:rsid w:val="00B97672"/>
    <w:rsid w:val="00BA0415"/>
    <w:rsid w:val="00BA0F1C"/>
    <w:rsid w:val="00BA0F20"/>
    <w:rsid w:val="00BA30EE"/>
    <w:rsid w:val="00BA3938"/>
    <w:rsid w:val="00BA397D"/>
    <w:rsid w:val="00BA3C90"/>
    <w:rsid w:val="00BA53D9"/>
    <w:rsid w:val="00BA7B1B"/>
    <w:rsid w:val="00BB0881"/>
    <w:rsid w:val="00BB2B2F"/>
    <w:rsid w:val="00BB2D41"/>
    <w:rsid w:val="00BB2DF9"/>
    <w:rsid w:val="00BB5164"/>
    <w:rsid w:val="00BB6188"/>
    <w:rsid w:val="00BB7F5A"/>
    <w:rsid w:val="00BC00D7"/>
    <w:rsid w:val="00BC124B"/>
    <w:rsid w:val="00BC1616"/>
    <w:rsid w:val="00BC306F"/>
    <w:rsid w:val="00BC31BB"/>
    <w:rsid w:val="00BC46F6"/>
    <w:rsid w:val="00BC72C6"/>
    <w:rsid w:val="00BC7382"/>
    <w:rsid w:val="00BD0DB0"/>
    <w:rsid w:val="00BD1B20"/>
    <w:rsid w:val="00BD23C8"/>
    <w:rsid w:val="00BD2675"/>
    <w:rsid w:val="00BD2BAF"/>
    <w:rsid w:val="00BD3A53"/>
    <w:rsid w:val="00BD3E8C"/>
    <w:rsid w:val="00BD4AB5"/>
    <w:rsid w:val="00BD54A8"/>
    <w:rsid w:val="00BD59EB"/>
    <w:rsid w:val="00BD5CC1"/>
    <w:rsid w:val="00BD71ED"/>
    <w:rsid w:val="00BD7ABE"/>
    <w:rsid w:val="00BE5A6E"/>
    <w:rsid w:val="00BE6ACE"/>
    <w:rsid w:val="00BE6F4C"/>
    <w:rsid w:val="00BE781E"/>
    <w:rsid w:val="00BF01FA"/>
    <w:rsid w:val="00BF064B"/>
    <w:rsid w:val="00BF1A19"/>
    <w:rsid w:val="00BF3C44"/>
    <w:rsid w:val="00BF4904"/>
    <w:rsid w:val="00BF6078"/>
    <w:rsid w:val="00BF6126"/>
    <w:rsid w:val="00C00E4E"/>
    <w:rsid w:val="00C0197C"/>
    <w:rsid w:val="00C01B66"/>
    <w:rsid w:val="00C021C9"/>
    <w:rsid w:val="00C024B4"/>
    <w:rsid w:val="00C02BF8"/>
    <w:rsid w:val="00C03BEE"/>
    <w:rsid w:val="00C040EE"/>
    <w:rsid w:val="00C04B15"/>
    <w:rsid w:val="00C056A8"/>
    <w:rsid w:val="00C05F84"/>
    <w:rsid w:val="00C060F9"/>
    <w:rsid w:val="00C06B60"/>
    <w:rsid w:val="00C06D55"/>
    <w:rsid w:val="00C06FC3"/>
    <w:rsid w:val="00C074CD"/>
    <w:rsid w:val="00C076BF"/>
    <w:rsid w:val="00C10B2A"/>
    <w:rsid w:val="00C10BA7"/>
    <w:rsid w:val="00C11439"/>
    <w:rsid w:val="00C116AB"/>
    <w:rsid w:val="00C12FE7"/>
    <w:rsid w:val="00C135A5"/>
    <w:rsid w:val="00C13B38"/>
    <w:rsid w:val="00C148FA"/>
    <w:rsid w:val="00C15ECA"/>
    <w:rsid w:val="00C15EDE"/>
    <w:rsid w:val="00C1743D"/>
    <w:rsid w:val="00C176B5"/>
    <w:rsid w:val="00C17BF3"/>
    <w:rsid w:val="00C17DCD"/>
    <w:rsid w:val="00C20675"/>
    <w:rsid w:val="00C20ACB"/>
    <w:rsid w:val="00C21EE0"/>
    <w:rsid w:val="00C22BA0"/>
    <w:rsid w:val="00C243E7"/>
    <w:rsid w:val="00C25685"/>
    <w:rsid w:val="00C26811"/>
    <w:rsid w:val="00C32FB6"/>
    <w:rsid w:val="00C3353F"/>
    <w:rsid w:val="00C340F7"/>
    <w:rsid w:val="00C341E4"/>
    <w:rsid w:val="00C34673"/>
    <w:rsid w:val="00C34905"/>
    <w:rsid w:val="00C37F3F"/>
    <w:rsid w:val="00C40FCE"/>
    <w:rsid w:val="00C41D44"/>
    <w:rsid w:val="00C41FC9"/>
    <w:rsid w:val="00C42EDF"/>
    <w:rsid w:val="00C43048"/>
    <w:rsid w:val="00C43A06"/>
    <w:rsid w:val="00C441DD"/>
    <w:rsid w:val="00C443FD"/>
    <w:rsid w:val="00C44694"/>
    <w:rsid w:val="00C45A4B"/>
    <w:rsid w:val="00C46D08"/>
    <w:rsid w:val="00C4712F"/>
    <w:rsid w:val="00C47922"/>
    <w:rsid w:val="00C507FE"/>
    <w:rsid w:val="00C508E6"/>
    <w:rsid w:val="00C50BF6"/>
    <w:rsid w:val="00C516B5"/>
    <w:rsid w:val="00C53623"/>
    <w:rsid w:val="00C54A05"/>
    <w:rsid w:val="00C55CBF"/>
    <w:rsid w:val="00C57787"/>
    <w:rsid w:val="00C57C55"/>
    <w:rsid w:val="00C608F1"/>
    <w:rsid w:val="00C61C55"/>
    <w:rsid w:val="00C638AD"/>
    <w:rsid w:val="00C64028"/>
    <w:rsid w:val="00C643F6"/>
    <w:rsid w:val="00C64E9E"/>
    <w:rsid w:val="00C66AB4"/>
    <w:rsid w:val="00C67512"/>
    <w:rsid w:val="00C67523"/>
    <w:rsid w:val="00C675B0"/>
    <w:rsid w:val="00C711EF"/>
    <w:rsid w:val="00C7309F"/>
    <w:rsid w:val="00C74DED"/>
    <w:rsid w:val="00C753DC"/>
    <w:rsid w:val="00C8056C"/>
    <w:rsid w:val="00C8215E"/>
    <w:rsid w:val="00C82294"/>
    <w:rsid w:val="00C840FA"/>
    <w:rsid w:val="00C9065E"/>
    <w:rsid w:val="00C92B87"/>
    <w:rsid w:val="00C93415"/>
    <w:rsid w:val="00C93A68"/>
    <w:rsid w:val="00C94B8C"/>
    <w:rsid w:val="00C950D0"/>
    <w:rsid w:val="00C9576C"/>
    <w:rsid w:val="00C9622B"/>
    <w:rsid w:val="00C968E1"/>
    <w:rsid w:val="00C97B1D"/>
    <w:rsid w:val="00CA0C75"/>
    <w:rsid w:val="00CA1438"/>
    <w:rsid w:val="00CA1450"/>
    <w:rsid w:val="00CA20A3"/>
    <w:rsid w:val="00CA2307"/>
    <w:rsid w:val="00CA269D"/>
    <w:rsid w:val="00CA26D8"/>
    <w:rsid w:val="00CA2E8C"/>
    <w:rsid w:val="00CA387B"/>
    <w:rsid w:val="00CA41A5"/>
    <w:rsid w:val="00CA444F"/>
    <w:rsid w:val="00CA5E39"/>
    <w:rsid w:val="00CA706D"/>
    <w:rsid w:val="00CA7499"/>
    <w:rsid w:val="00CA768D"/>
    <w:rsid w:val="00CA7980"/>
    <w:rsid w:val="00CB1F1A"/>
    <w:rsid w:val="00CB2163"/>
    <w:rsid w:val="00CB364A"/>
    <w:rsid w:val="00CB369C"/>
    <w:rsid w:val="00CB37BA"/>
    <w:rsid w:val="00CB3AA8"/>
    <w:rsid w:val="00CB3C51"/>
    <w:rsid w:val="00CB3D49"/>
    <w:rsid w:val="00CB3EFA"/>
    <w:rsid w:val="00CB54EF"/>
    <w:rsid w:val="00CB6136"/>
    <w:rsid w:val="00CB65C3"/>
    <w:rsid w:val="00CB6DA2"/>
    <w:rsid w:val="00CB73E4"/>
    <w:rsid w:val="00CC057F"/>
    <w:rsid w:val="00CC063A"/>
    <w:rsid w:val="00CC0E1C"/>
    <w:rsid w:val="00CC1CEB"/>
    <w:rsid w:val="00CC2671"/>
    <w:rsid w:val="00CC2E82"/>
    <w:rsid w:val="00CC4205"/>
    <w:rsid w:val="00CC4B87"/>
    <w:rsid w:val="00CC4FAC"/>
    <w:rsid w:val="00CC77D2"/>
    <w:rsid w:val="00CD0697"/>
    <w:rsid w:val="00CD1B98"/>
    <w:rsid w:val="00CD3BB0"/>
    <w:rsid w:val="00CD45DB"/>
    <w:rsid w:val="00CD571C"/>
    <w:rsid w:val="00CE0053"/>
    <w:rsid w:val="00CE01A3"/>
    <w:rsid w:val="00CE037B"/>
    <w:rsid w:val="00CE05A0"/>
    <w:rsid w:val="00CE0755"/>
    <w:rsid w:val="00CE10D5"/>
    <w:rsid w:val="00CE222A"/>
    <w:rsid w:val="00CE26F8"/>
    <w:rsid w:val="00CE2D19"/>
    <w:rsid w:val="00CE3AB5"/>
    <w:rsid w:val="00CE3C1A"/>
    <w:rsid w:val="00CE5303"/>
    <w:rsid w:val="00CE55F3"/>
    <w:rsid w:val="00CE5921"/>
    <w:rsid w:val="00CE65FC"/>
    <w:rsid w:val="00CF0154"/>
    <w:rsid w:val="00CF0A54"/>
    <w:rsid w:val="00CF1CD0"/>
    <w:rsid w:val="00CF2E15"/>
    <w:rsid w:val="00CF2F18"/>
    <w:rsid w:val="00CF343D"/>
    <w:rsid w:val="00CF5070"/>
    <w:rsid w:val="00CF5B37"/>
    <w:rsid w:val="00CF5BCD"/>
    <w:rsid w:val="00CF6A93"/>
    <w:rsid w:val="00CF6B03"/>
    <w:rsid w:val="00CF7BDD"/>
    <w:rsid w:val="00D00569"/>
    <w:rsid w:val="00D00D03"/>
    <w:rsid w:val="00D01A3D"/>
    <w:rsid w:val="00D02481"/>
    <w:rsid w:val="00D02626"/>
    <w:rsid w:val="00D031E2"/>
    <w:rsid w:val="00D03EF0"/>
    <w:rsid w:val="00D040AA"/>
    <w:rsid w:val="00D040BA"/>
    <w:rsid w:val="00D053EA"/>
    <w:rsid w:val="00D0792C"/>
    <w:rsid w:val="00D10430"/>
    <w:rsid w:val="00D10BAB"/>
    <w:rsid w:val="00D11385"/>
    <w:rsid w:val="00D13907"/>
    <w:rsid w:val="00D13EBA"/>
    <w:rsid w:val="00D14124"/>
    <w:rsid w:val="00D148B5"/>
    <w:rsid w:val="00D15C84"/>
    <w:rsid w:val="00D202D2"/>
    <w:rsid w:val="00D20515"/>
    <w:rsid w:val="00D2083F"/>
    <w:rsid w:val="00D213D1"/>
    <w:rsid w:val="00D219D0"/>
    <w:rsid w:val="00D2246B"/>
    <w:rsid w:val="00D2268B"/>
    <w:rsid w:val="00D22EC3"/>
    <w:rsid w:val="00D23214"/>
    <w:rsid w:val="00D24C73"/>
    <w:rsid w:val="00D273F2"/>
    <w:rsid w:val="00D27ABA"/>
    <w:rsid w:val="00D27AF0"/>
    <w:rsid w:val="00D302E7"/>
    <w:rsid w:val="00D31449"/>
    <w:rsid w:val="00D317DA"/>
    <w:rsid w:val="00D33DE7"/>
    <w:rsid w:val="00D33F56"/>
    <w:rsid w:val="00D34C11"/>
    <w:rsid w:val="00D35A17"/>
    <w:rsid w:val="00D35E2D"/>
    <w:rsid w:val="00D369FA"/>
    <w:rsid w:val="00D40895"/>
    <w:rsid w:val="00D439A5"/>
    <w:rsid w:val="00D445EB"/>
    <w:rsid w:val="00D449C6"/>
    <w:rsid w:val="00D4612E"/>
    <w:rsid w:val="00D4615C"/>
    <w:rsid w:val="00D46345"/>
    <w:rsid w:val="00D50450"/>
    <w:rsid w:val="00D50A32"/>
    <w:rsid w:val="00D51074"/>
    <w:rsid w:val="00D528BE"/>
    <w:rsid w:val="00D53C25"/>
    <w:rsid w:val="00D544BF"/>
    <w:rsid w:val="00D575BA"/>
    <w:rsid w:val="00D57A7D"/>
    <w:rsid w:val="00D61459"/>
    <w:rsid w:val="00D61A5E"/>
    <w:rsid w:val="00D6226F"/>
    <w:rsid w:val="00D64F51"/>
    <w:rsid w:val="00D67439"/>
    <w:rsid w:val="00D679D5"/>
    <w:rsid w:val="00D67C4C"/>
    <w:rsid w:val="00D70293"/>
    <w:rsid w:val="00D71746"/>
    <w:rsid w:val="00D726FE"/>
    <w:rsid w:val="00D72827"/>
    <w:rsid w:val="00D73CF8"/>
    <w:rsid w:val="00D740C6"/>
    <w:rsid w:val="00D745FD"/>
    <w:rsid w:val="00D7544B"/>
    <w:rsid w:val="00D76159"/>
    <w:rsid w:val="00D775BE"/>
    <w:rsid w:val="00D77957"/>
    <w:rsid w:val="00D8303C"/>
    <w:rsid w:val="00D831E7"/>
    <w:rsid w:val="00D84210"/>
    <w:rsid w:val="00D84C4C"/>
    <w:rsid w:val="00D85D54"/>
    <w:rsid w:val="00D86789"/>
    <w:rsid w:val="00D86C0B"/>
    <w:rsid w:val="00D87F03"/>
    <w:rsid w:val="00D90D87"/>
    <w:rsid w:val="00D90FC2"/>
    <w:rsid w:val="00D9114C"/>
    <w:rsid w:val="00D91651"/>
    <w:rsid w:val="00D920FF"/>
    <w:rsid w:val="00D92736"/>
    <w:rsid w:val="00D9291B"/>
    <w:rsid w:val="00D93DC6"/>
    <w:rsid w:val="00D94A27"/>
    <w:rsid w:val="00D94DD1"/>
    <w:rsid w:val="00D957FE"/>
    <w:rsid w:val="00D95AAF"/>
    <w:rsid w:val="00D95B3A"/>
    <w:rsid w:val="00D96151"/>
    <w:rsid w:val="00D9747C"/>
    <w:rsid w:val="00D977EC"/>
    <w:rsid w:val="00DA0F27"/>
    <w:rsid w:val="00DA1101"/>
    <w:rsid w:val="00DA35DB"/>
    <w:rsid w:val="00DA3B59"/>
    <w:rsid w:val="00DA6514"/>
    <w:rsid w:val="00DA6B8B"/>
    <w:rsid w:val="00DA7158"/>
    <w:rsid w:val="00DA778D"/>
    <w:rsid w:val="00DB08DF"/>
    <w:rsid w:val="00DB0A9F"/>
    <w:rsid w:val="00DB0D60"/>
    <w:rsid w:val="00DB2BFB"/>
    <w:rsid w:val="00DB3833"/>
    <w:rsid w:val="00DB41B9"/>
    <w:rsid w:val="00DB65CC"/>
    <w:rsid w:val="00DB6D58"/>
    <w:rsid w:val="00DC1DB0"/>
    <w:rsid w:val="00DC2782"/>
    <w:rsid w:val="00DC2920"/>
    <w:rsid w:val="00DC2FFC"/>
    <w:rsid w:val="00DC44A3"/>
    <w:rsid w:val="00DC45B4"/>
    <w:rsid w:val="00DC5813"/>
    <w:rsid w:val="00DC5EAC"/>
    <w:rsid w:val="00DC6199"/>
    <w:rsid w:val="00DC7277"/>
    <w:rsid w:val="00DC7EE9"/>
    <w:rsid w:val="00DD035A"/>
    <w:rsid w:val="00DD06EF"/>
    <w:rsid w:val="00DD2E26"/>
    <w:rsid w:val="00DD345D"/>
    <w:rsid w:val="00DD37EF"/>
    <w:rsid w:val="00DD399D"/>
    <w:rsid w:val="00DD463B"/>
    <w:rsid w:val="00DD6BB8"/>
    <w:rsid w:val="00DD6ECC"/>
    <w:rsid w:val="00DD727A"/>
    <w:rsid w:val="00DE0365"/>
    <w:rsid w:val="00DE0418"/>
    <w:rsid w:val="00DE047D"/>
    <w:rsid w:val="00DE0B87"/>
    <w:rsid w:val="00DE13A7"/>
    <w:rsid w:val="00DE21AB"/>
    <w:rsid w:val="00DE290F"/>
    <w:rsid w:val="00DE2BBF"/>
    <w:rsid w:val="00DE32E6"/>
    <w:rsid w:val="00DE40B4"/>
    <w:rsid w:val="00DE4903"/>
    <w:rsid w:val="00DE6054"/>
    <w:rsid w:val="00DE66A0"/>
    <w:rsid w:val="00DE6DEE"/>
    <w:rsid w:val="00DE6F34"/>
    <w:rsid w:val="00DE70DF"/>
    <w:rsid w:val="00DF02DB"/>
    <w:rsid w:val="00DF0CC2"/>
    <w:rsid w:val="00DF1048"/>
    <w:rsid w:val="00DF2FF9"/>
    <w:rsid w:val="00DF3604"/>
    <w:rsid w:val="00DF3C07"/>
    <w:rsid w:val="00DF3EAF"/>
    <w:rsid w:val="00DF6189"/>
    <w:rsid w:val="00DF773E"/>
    <w:rsid w:val="00E005D7"/>
    <w:rsid w:val="00E01607"/>
    <w:rsid w:val="00E031A7"/>
    <w:rsid w:val="00E035B4"/>
    <w:rsid w:val="00E03DD6"/>
    <w:rsid w:val="00E04ECF"/>
    <w:rsid w:val="00E05352"/>
    <w:rsid w:val="00E056A8"/>
    <w:rsid w:val="00E0617C"/>
    <w:rsid w:val="00E07D2F"/>
    <w:rsid w:val="00E100A2"/>
    <w:rsid w:val="00E102D8"/>
    <w:rsid w:val="00E1150D"/>
    <w:rsid w:val="00E11C72"/>
    <w:rsid w:val="00E11FCD"/>
    <w:rsid w:val="00E12AAB"/>
    <w:rsid w:val="00E1351B"/>
    <w:rsid w:val="00E141CA"/>
    <w:rsid w:val="00E142FD"/>
    <w:rsid w:val="00E146B5"/>
    <w:rsid w:val="00E1558F"/>
    <w:rsid w:val="00E162D9"/>
    <w:rsid w:val="00E17F53"/>
    <w:rsid w:val="00E2036D"/>
    <w:rsid w:val="00E208B8"/>
    <w:rsid w:val="00E20B35"/>
    <w:rsid w:val="00E23125"/>
    <w:rsid w:val="00E24D7B"/>
    <w:rsid w:val="00E24E44"/>
    <w:rsid w:val="00E26B14"/>
    <w:rsid w:val="00E2730A"/>
    <w:rsid w:val="00E27584"/>
    <w:rsid w:val="00E32F75"/>
    <w:rsid w:val="00E33C6C"/>
    <w:rsid w:val="00E3443A"/>
    <w:rsid w:val="00E35B96"/>
    <w:rsid w:val="00E36092"/>
    <w:rsid w:val="00E362A9"/>
    <w:rsid w:val="00E3645B"/>
    <w:rsid w:val="00E36BA7"/>
    <w:rsid w:val="00E37764"/>
    <w:rsid w:val="00E377D8"/>
    <w:rsid w:val="00E400AA"/>
    <w:rsid w:val="00E4354B"/>
    <w:rsid w:val="00E4406C"/>
    <w:rsid w:val="00E4459B"/>
    <w:rsid w:val="00E4480C"/>
    <w:rsid w:val="00E44C38"/>
    <w:rsid w:val="00E4509E"/>
    <w:rsid w:val="00E45D98"/>
    <w:rsid w:val="00E47309"/>
    <w:rsid w:val="00E47CC1"/>
    <w:rsid w:val="00E5011A"/>
    <w:rsid w:val="00E50639"/>
    <w:rsid w:val="00E50BCD"/>
    <w:rsid w:val="00E520AE"/>
    <w:rsid w:val="00E529D8"/>
    <w:rsid w:val="00E52A86"/>
    <w:rsid w:val="00E54E5A"/>
    <w:rsid w:val="00E6122A"/>
    <w:rsid w:val="00E622DB"/>
    <w:rsid w:val="00E624E2"/>
    <w:rsid w:val="00E6410B"/>
    <w:rsid w:val="00E65144"/>
    <w:rsid w:val="00E65613"/>
    <w:rsid w:val="00E663EC"/>
    <w:rsid w:val="00E66628"/>
    <w:rsid w:val="00E66937"/>
    <w:rsid w:val="00E6782B"/>
    <w:rsid w:val="00E702E1"/>
    <w:rsid w:val="00E70E59"/>
    <w:rsid w:val="00E71B1B"/>
    <w:rsid w:val="00E72699"/>
    <w:rsid w:val="00E72EC6"/>
    <w:rsid w:val="00E7316A"/>
    <w:rsid w:val="00E741A8"/>
    <w:rsid w:val="00E7550F"/>
    <w:rsid w:val="00E804A1"/>
    <w:rsid w:val="00E81F54"/>
    <w:rsid w:val="00E8469F"/>
    <w:rsid w:val="00E84C2D"/>
    <w:rsid w:val="00E85470"/>
    <w:rsid w:val="00E858FC"/>
    <w:rsid w:val="00E85B75"/>
    <w:rsid w:val="00E86B9E"/>
    <w:rsid w:val="00E870A5"/>
    <w:rsid w:val="00E903F1"/>
    <w:rsid w:val="00E9597F"/>
    <w:rsid w:val="00E9684A"/>
    <w:rsid w:val="00EA33CB"/>
    <w:rsid w:val="00EA3F1B"/>
    <w:rsid w:val="00EA40B1"/>
    <w:rsid w:val="00EA4615"/>
    <w:rsid w:val="00EA5802"/>
    <w:rsid w:val="00EA61E3"/>
    <w:rsid w:val="00EA6AEF"/>
    <w:rsid w:val="00EA6B6D"/>
    <w:rsid w:val="00EA6BB8"/>
    <w:rsid w:val="00EB15D2"/>
    <w:rsid w:val="00EB15EE"/>
    <w:rsid w:val="00EB1B02"/>
    <w:rsid w:val="00EB1CCC"/>
    <w:rsid w:val="00EB21DC"/>
    <w:rsid w:val="00EB4DAB"/>
    <w:rsid w:val="00EB5522"/>
    <w:rsid w:val="00EB6833"/>
    <w:rsid w:val="00EC03AB"/>
    <w:rsid w:val="00EC07B9"/>
    <w:rsid w:val="00EC0BE6"/>
    <w:rsid w:val="00EC140B"/>
    <w:rsid w:val="00EC24CC"/>
    <w:rsid w:val="00EC2862"/>
    <w:rsid w:val="00EC473D"/>
    <w:rsid w:val="00EC5311"/>
    <w:rsid w:val="00EC66C6"/>
    <w:rsid w:val="00ED11D8"/>
    <w:rsid w:val="00ED1D40"/>
    <w:rsid w:val="00ED3AC0"/>
    <w:rsid w:val="00ED40DE"/>
    <w:rsid w:val="00ED58B9"/>
    <w:rsid w:val="00ED5F22"/>
    <w:rsid w:val="00ED61F7"/>
    <w:rsid w:val="00ED6A6E"/>
    <w:rsid w:val="00ED7590"/>
    <w:rsid w:val="00EE012C"/>
    <w:rsid w:val="00EE0160"/>
    <w:rsid w:val="00EE0924"/>
    <w:rsid w:val="00EE0AEF"/>
    <w:rsid w:val="00EE2448"/>
    <w:rsid w:val="00EE3718"/>
    <w:rsid w:val="00EE38D0"/>
    <w:rsid w:val="00EE3C0D"/>
    <w:rsid w:val="00EE4848"/>
    <w:rsid w:val="00EE619E"/>
    <w:rsid w:val="00EE62F6"/>
    <w:rsid w:val="00EE6F52"/>
    <w:rsid w:val="00EF0A73"/>
    <w:rsid w:val="00EF0D31"/>
    <w:rsid w:val="00EF3A33"/>
    <w:rsid w:val="00EF3E81"/>
    <w:rsid w:val="00EF4930"/>
    <w:rsid w:val="00EF5F25"/>
    <w:rsid w:val="00F001D1"/>
    <w:rsid w:val="00F00423"/>
    <w:rsid w:val="00F0076C"/>
    <w:rsid w:val="00F010E6"/>
    <w:rsid w:val="00F018E5"/>
    <w:rsid w:val="00F01B65"/>
    <w:rsid w:val="00F01F46"/>
    <w:rsid w:val="00F02A98"/>
    <w:rsid w:val="00F037E4"/>
    <w:rsid w:val="00F045E8"/>
    <w:rsid w:val="00F04BDA"/>
    <w:rsid w:val="00F05A51"/>
    <w:rsid w:val="00F064A3"/>
    <w:rsid w:val="00F06682"/>
    <w:rsid w:val="00F06B92"/>
    <w:rsid w:val="00F10BFA"/>
    <w:rsid w:val="00F12143"/>
    <w:rsid w:val="00F1244A"/>
    <w:rsid w:val="00F126C4"/>
    <w:rsid w:val="00F13EE0"/>
    <w:rsid w:val="00F141F9"/>
    <w:rsid w:val="00F145AD"/>
    <w:rsid w:val="00F15008"/>
    <w:rsid w:val="00F153A0"/>
    <w:rsid w:val="00F15609"/>
    <w:rsid w:val="00F1584F"/>
    <w:rsid w:val="00F15A42"/>
    <w:rsid w:val="00F16174"/>
    <w:rsid w:val="00F165A2"/>
    <w:rsid w:val="00F17C24"/>
    <w:rsid w:val="00F2070B"/>
    <w:rsid w:val="00F2097E"/>
    <w:rsid w:val="00F21768"/>
    <w:rsid w:val="00F222BF"/>
    <w:rsid w:val="00F22EFA"/>
    <w:rsid w:val="00F238CF"/>
    <w:rsid w:val="00F23AD4"/>
    <w:rsid w:val="00F23DE1"/>
    <w:rsid w:val="00F260D3"/>
    <w:rsid w:val="00F265B2"/>
    <w:rsid w:val="00F27115"/>
    <w:rsid w:val="00F2713E"/>
    <w:rsid w:val="00F27986"/>
    <w:rsid w:val="00F3042C"/>
    <w:rsid w:val="00F31640"/>
    <w:rsid w:val="00F3256E"/>
    <w:rsid w:val="00F33B3B"/>
    <w:rsid w:val="00F34D0C"/>
    <w:rsid w:val="00F3626C"/>
    <w:rsid w:val="00F4087B"/>
    <w:rsid w:val="00F41625"/>
    <w:rsid w:val="00F41F2C"/>
    <w:rsid w:val="00F43726"/>
    <w:rsid w:val="00F45369"/>
    <w:rsid w:val="00F508DF"/>
    <w:rsid w:val="00F50F5D"/>
    <w:rsid w:val="00F512BF"/>
    <w:rsid w:val="00F5136B"/>
    <w:rsid w:val="00F513E2"/>
    <w:rsid w:val="00F52016"/>
    <w:rsid w:val="00F52142"/>
    <w:rsid w:val="00F522D3"/>
    <w:rsid w:val="00F52F51"/>
    <w:rsid w:val="00F5365A"/>
    <w:rsid w:val="00F56208"/>
    <w:rsid w:val="00F57343"/>
    <w:rsid w:val="00F6214D"/>
    <w:rsid w:val="00F642C5"/>
    <w:rsid w:val="00F65C8C"/>
    <w:rsid w:val="00F65CD2"/>
    <w:rsid w:val="00F65EC0"/>
    <w:rsid w:val="00F65F29"/>
    <w:rsid w:val="00F67AC8"/>
    <w:rsid w:val="00F72556"/>
    <w:rsid w:val="00F7348D"/>
    <w:rsid w:val="00F73A6D"/>
    <w:rsid w:val="00F74712"/>
    <w:rsid w:val="00F75A3E"/>
    <w:rsid w:val="00F75A73"/>
    <w:rsid w:val="00F75C8C"/>
    <w:rsid w:val="00F76605"/>
    <w:rsid w:val="00F76C69"/>
    <w:rsid w:val="00F77534"/>
    <w:rsid w:val="00F80004"/>
    <w:rsid w:val="00F80C2D"/>
    <w:rsid w:val="00F82597"/>
    <w:rsid w:val="00F82876"/>
    <w:rsid w:val="00F82C00"/>
    <w:rsid w:val="00F82D98"/>
    <w:rsid w:val="00F8350A"/>
    <w:rsid w:val="00F837A5"/>
    <w:rsid w:val="00F84F36"/>
    <w:rsid w:val="00F85A24"/>
    <w:rsid w:val="00F86E22"/>
    <w:rsid w:val="00F87599"/>
    <w:rsid w:val="00F875C9"/>
    <w:rsid w:val="00F91FD4"/>
    <w:rsid w:val="00F93ACA"/>
    <w:rsid w:val="00F9430A"/>
    <w:rsid w:val="00F95C97"/>
    <w:rsid w:val="00F95FD7"/>
    <w:rsid w:val="00F9606F"/>
    <w:rsid w:val="00F97034"/>
    <w:rsid w:val="00F97D07"/>
    <w:rsid w:val="00FA002C"/>
    <w:rsid w:val="00FA347B"/>
    <w:rsid w:val="00FA3969"/>
    <w:rsid w:val="00FA3A8F"/>
    <w:rsid w:val="00FA3EAB"/>
    <w:rsid w:val="00FA4429"/>
    <w:rsid w:val="00FA4C6B"/>
    <w:rsid w:val="00FA4D01"/>
    <w:rsid w:val="00FA52B9"/>
    <w:rsid w:val="00FA565D"/>
    <w:rsid w:val="00FA56F6"/>
    <w:rsid w:val="00FA6269"/>
    <w:rsid w:val="00FA629F"/>
    <w:rsid w:val="00FA6C30"/>
    <w:rsid w:val="00FA77D5"/>
    <w:rsid w:val="00FA7888"/>
    <w:rsid w:val="00FB45F5"/>
    <w:rsid w:val="00FB4A06"/>
    <w:rsid w:val="00FB5BF8"/>
    <w:rsid w:val="00FB7305"/>
    <w:rsid w:val="00FB73B8"/>
    <w:rsid w:val="00FB741C"/>
    <w:rsid w:val="00FB756A"/>
    <w:rsid w:val="00FB7D68"/>
    <w:rsid w:val="00FB7DAD"/>
    <w:rsid w:val="00FC023C"/>
    <w:rsid w:val="00FC1EE1"/>
    <w:rsid w:val="00FC1FBD"/>
    <w:rsid w:val="00FC385E"/>
    <w:rsid w:val="00FC3B05"/>
    <w:rsid w:val="00FC489B"/>
    <w:rsid w:val="00FC4DE5"/>
    <w:rsid w:val="00FC531F"/>
    <w:rsid w:val="00FC62DF"/>
    <w:rsid w:val="00FC63D1"/>
    <w:rsid w:val="00FC6C7F"/>
    <w:rsid w:val="00FC7457"/>
    <w:rsid w:val="00FD0668"/>
    <w:rsid w:val="00FD0B86"/>
    <w:rsid w:val="00FD28B9"/>
    <w:rsid w:val="00FD2E8B"/>
    <w:rsid w:val="00FD6A59"/>
    <w:rsid w:val="00FD7145"/>
    <w:rsid w:val="00FE1300"/>
    <w:rsid w:val="00FE1BD1"/>
    <w:rsid w:val="00FE1C20"/>
    <w:rsid w:val="00FE1C6D"/>
    <w:rsid w:val="00FE1F0A"/>
    <w:rsid w:val="00FE2157"/>
    <w:rsid w:val="00FE2CA3"/>
    <w:rsid w:val="00FE303B"/>
    <w:rsid w:val="00FE3430"/>
    <w:rsid w:val="00FE39B6"/>
    <w:rsid w:val="00FE3A2E"/>
    <w:rsid w:val="00FE44D4"/>
    <w:rsid w:val="00FE6D2D"/>
    <w:rsid w:val="00FE7216"/>
    <w:rsid w:val="00FE7810"/>
    <w:rsid w:val="00FF012A"/>
    <w:rsid w:val="00FF0961"/>
    <w:rsid w:val="00FF1331"/>
    <w:rsid w:val="00FF1ADB"/>
    <w:rsid w:val="00FF1E1E"/>
    <w:rsid w:val="00FF2EBE"/>
    <w:rsid w:val="00FF2F5E"/>
    <w:rsid w:val="00FF3F5E"/>
    <w:rsid w:val="00FF4A6E"/>
    <w:rsid w:val="00FF6545"/>
    <w:rsid w:val="00FF6669"/>
    <w:rsid w:val="00FF690E"/>
    <w:rsid w:val="00FF747B"/>
    <w:rsid w:val="00FF765C"/>
    <w:rsid w:val="00FF7A75"/>
    <w:rsid w:val="00FF7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14910A"/>
  <w15:docId w15:val="{C4C6A8A3-1B8A-4B4E-90A1-964B4E6B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06830"/>
  </w:style>
  <w:style w:type="paragraph" w:styleId="1">
    <w:name w:val="heading 1"/>
    <w:basedOn w:val="a"/>
    <w:next w:val="a"/>
    <w:link w:val="10"/>
    <w:uiPriority w:val="99"/>
    <w:qFormat/>
    <w:rsid w:val="002E5ED1"/>
    <w:pPr>
      <w:keepNext/>
      <w:numPr>
        <w:numId w:val="1"/>
      </w:numPr>
      <w:spacing w:after="240" w:line="360" w:lineRule="auto"/>
      <w:outlineLvl w:val="0"/>
    </w:pPr>
    <w:rPr>
      <w:caps/>
      <w:sz w:val="28"/>
    </w:rPr>
  </w:style>
  <w:style w:type="paragraph" w:styleId="2">
    <w:name w:val="heading 2"/>
    <w:basedOn w:val="a"/>
    <w:next w:val="a"/>
    <w:link w:val="20"/>
    <w:uiPriority w:val="99"/>
    <w:qFormat/>
    <w:rsid w:val="002E5ED1"/>
    <w:pPr>
      <w:keepNext/>
      <w:numPr>
        <w:ilvl w:val="1"/>
        <w:numId w:val="1"/>
      </w:numPr>
      <w:spacing w:before="240" w:after="240" w:line="360" w:lineRule="auto"/>
      <w:outlineLvl w:val="1"/>
    </w:pPr>
    <w:rPr>
      <w:spacing w:val="40"/>
      <w:sz w:val="28"/>
    </w:rPr>
  </w:style>
  <w:style w:type="paragraph" w:styleId="3">
    <w:name w:val="heading 3"/>
    <w:basedOn w:val="a"/>
    <w:next w:val="a"/>
    <w:link w:val="30"/>
    <w:uiPriority w:val="99"/>
    <w:qFormat/>
    <w:rsid w:val="002E5ED1"/>
    <w:pPr>
      <w:keepNext/>
      <w:numPr>
        <w:ilvl w:val="2"/>
        <w:numId w:val="1"/>
      </w:numPr>
      <w:spacing w:before="120" w:after="120" w:line="360" w:lineRule="auto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2E5ED1"/>
    <w:pPr>
      <w:keepNext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qFormat/>
    <w:rsid w:val="002E5ED1"/>
    <w:pPr>
      <w:keepNext/>
      <w:jc w:val="both"/>
      <w:outlineLvl w:val="4"/>
    </w:pPr>
    <w:rPr>
      <w:spacing w:val="20"/>
      <w:sz w:val="24"/>
    </w:rPr>
  </w:style>
  <w:style w:type="paragraph" w:styleId="6">
    <w:name w:val="heading 6"/>
    <w:basedOn w:val="a"/>
    <w:next w:val="a"/>
    <w:link w:val="60"/>
    <w:uiPriority w:val="9"/>
    <w:qFormat/>
    <w:rsid w:val="002E5ED1"/>
    <w:pPr>
      <w:keepNext/>
      <w:spacing w:line="360" w:lineRule="auto"/>
      <w:ind w:left="113" w:right="113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"/>
    <w:qFormat/>
    <w:rsid w:val="002E5ED1"/>
    <w:pPr>
      <w:keepNext/>
      <w:jc w:val="center"/>
      <w:outlineLvl w:val="6"/>
    </w:pPr>
    <w:rPr>
      <w:rFonts w:ascii="Arial" w:hAnsi="Arial" w:cs="Arial"/>
      <w:i/>
      <w:iCs/>
      <w:sz w:val="16"/>
    </w:rPr>
  </w:style>
  <w:style w:type="paragraph" w:styleId="8">
    <w:name w:val="heading 8"/>
    <w:basedOn w:val="a"/>
    <w:next w:val="a"/>
    <w:link w:val="80"/>
    <w:uiPriority w:val="9"/>
    <w:qFormat/>
    <w:rsid w:val="002E5ED1"/>
    <w:pPr>
      <w:keepNext/>
      <w:jc w:val="right"/>
      <w:outlineLvl w:val="7"/>
    </w:pPr>
    <w:rPr>
      <w:rFonts w:ascii="Arial" w:hAnsi="Arial" w:cs="Arial"/>
      <w:i/>
      <w:iCs/>
      <w:sz w:val="16"/>
    </w:rPr>
  </w:style>
  <w:style w:type="paragraph" w:styleId="9">
    <w:name w:val="heading 9"/>
    <w:basedOn w:val="a"/>
    <w:next w:val="a"/>
    <w:link w:val="90"/>
    <w:uiPriority w:val="9"/>
    <w:qFormat/>
    <w:rsid w:val="00F31640"/>
    <w:pPr>
      <w:keepNext/>
      <w:jc w:val="right"/>
      <w:outlineLvl w:val="8"/>
    </w:pPr>
    <w:rPr>
      <w:rFonts w:eastAsia="MS Mincho"/>
      <w:i/>
      <w:i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1640"/>
    <w:rPr>
      <w:caps/>
      <w:sz w:val="28"/>
    </w:rPr>
  </w:style>
  <w:style w:type="paragraph" w:customStyle="1" w:styleId="11">
    <w:name w:val="1 Знак"/>
    <w:basedOn w:val="a"/>
    <w:rsid w:val="00D76159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link w:val="2"/>
    <w:uiPriority w:val="99"/>
    <w:rsid w:val="00F31640"/>
    <w:rPr>
      <w:spacing w:val="40"/>
      <w:sz w:val="28"/>
    </w:rPr>
  </w:style>
  <w:style w:type="character" w:customStyle="1" w:styleId="30">
    <w:name w:val="Заголовок 3 Знак"/>
    <w:link w:val="3"/>
    <w:uiPriority w:val="99"/>
    <w:rsid w:val="00F31640"/>
    <w:rPr>
      <w:sz w:val="28"/>
    </w:rPr>
  </w:style>
  <w:style w:type="character" w:customStyle="1" w:styleId="40">
    <w:name w:val="Заголовок 4 Знак"/>
    <w:link w:val="4"/>
    <w:uiPriority w:val="9"/>
    <w:rsid w:val="00F31640"/>
    <w:rPr>
      <w:sz w:val="28"/>
      <w:lang w:val="ru-RU" w:eastAsia="ru-RU" w:bidi="ar-SA"/>
    </w:rPr>
  </w:style>
  <w:style w:type="character" w:customStyle="1" w:styleId="50">
    <w:name w:val="Заголовок 5 Знак"/>
    <w:link w:val="5"/>
    <w:uiPriority w:val="9"/>
    <w:rsid w:val="00F31640"/>
    <w:rPr>
      <w:spacing w:val="20"/>
      <w:sz w:val="24"/>
      <w:lang w:val="ru-RU" w:eastAsia="ru-RU" w:bidi="ar-SA"/>
    </w:rPr>
  </w:style>
  <w:style w:type="character" w:customStyle="1" w:styleId="60">
    <w:name w:val="Заголовок 6 Знак"/>
    <w:link w:val="6"/>
    <w:uiPriority w:val="9"/>
    <w:rsid w:val="00F31640"/>
    <w:rPr>
      <w:sz w:val="28"/>
      <w:lang w:val="ru-RU" w:eastAsia="ru-RU" w:bidi="ar-SA"/>
    </w:rPr>
  </w:style>
  <w:style w:type="character" w:customStyle="1" w:styleId="70">
    <w:name w:val="Заголовок 7 Знак"/>
    <w:link w:val="7"/>
    <w:uiPriority w:val="9"/>
    <w:rsid w:val="00F31640"/>
    <w:rPr>
      <w:rFonts w:ascii="Arial" w:hAnsi="Arial" w:cs="Arial"/>
      <w:i/>
      <w:iCs/>
      <w:sz w:val="16"/>
      <w:lang w:val="ru-RU" w:eastAsia="ru-RU" w:bidi="ar-SA"/>
    </w:rPr>
  </w:style>
  <w:style w:type="character" w:customStyle="1" w:styleId="80">
    <w:name w:val="Заголовок 8 Знак"/>
    <w:link w:val="8"/>
    <w:uiPriority w:val="9"/>
    <w:rsid w:val="00F31640"/>
    <w:rPr>
      <w:rFonts w:ascii="Arial" w:hAnsi="Arial" w:cs="Arial"/>
      <w:i/>
      <w:iCs/>
      <w:sz w:val="16"/>
      <w:lang w:val="ru-RU" w:eastAsia="ru-RU" w:bidi="ar-SA"/>
    </w:rPr>
  </w:style>
  <w:style w:type="character" w:customStyle="1" w:styleId="90">
    <w:name w:val="Заголовок 9 Знак"/>
    <w:link w:val="9"/>
    <w:uiPriority w:val="9"/>
    <w:rsid w:val="00F31640"/>
    <w:rPr>
      <w:rFonts w:eastAsia="MS Mincho"/>
      <w:i/>
      <w:iCs/>
      <w:lang w:val="ru-RU" w:eastAsia="ar-SA" w:bidi="ar-SA"/>
    </w:rPr>
  </w:style>
  <w:style w:type="paragraph" w:styleId="a3">
    <w:name w:val="header"/>
    <w:basedOn w:val="a"/>
    <w:link w:val="a4"/>
    <w:uiPriority w:val="99"/>
    <w:rsid w:val="002E5ED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0F0AD1"/>
    <w:rPr>
      <w:lang w:val="ru-RU" w:eastAsia="ru-RU" w:bidi="ar-SA"/>
    </w:rPr>
  </w:style>
  <w:style w:type="character" w:styleId="a5">
    <w:name w:val="page number"/>
    <w:basedOn w:val="a0"/>
    <w:uiPriority w:val="99"/>
    <w:rsid w:val="002E5ED1"/>
  </w:style>
  <w:style w:type="paragraph" w:styleId="a6">
    <w:name w:val="footer"/>
    <w:basedOn w:val="a"/>
    <w:link w:val="a7"/>
    <w:uiPriority w:val="99"/>
    <w:rsid w:val="002E5ED1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rsid w:val="00F31640"/>
    <w:rPr>
      <w:lang w:val="ru-RU" w:eastAsia="ru-RU" w:bidi="ar-SA"/>
    </w:rPr>
  </w:style>
  <w:style w:type="paragraph" w:styleId="a8">
    <w:name w:val="Body Text"/>
    <w:aliases w:val="Body Text Char1,Body Text Char Char"/>
    <w:basedOn w:val="a"/>
    <w:link w:val="a9"/>
    <w:uiPriority w:val="99"/>
    <w:rsid w:val="002E5ED1"/>
    <w:pPr>
      <w:jc w:val="right"/>
    </w:pPr>
    <w:rPr>
      <w:rFonts w:ascii="Arial" w:hAnsi="Arial"/>
      <w:i/>
      <w:sz w:val="16"/>
    </w:rPr>
  </w:style>
  <w:style w:type="character" w:customStyle="1" w:styleId="a9">
    <w:name w:val="Основной текст Знак"/>
    <w:aliases w:val="Body Text Char1 Знак,Body Text Char Char Знак"/>
    <w:link w:val="a8"/>
    <w:uiPriority w:val="99"/>
    <w:rsid w:val="00F31640"/>
    <w:rPr>
      <w:rFonts w:ascii="Arial" w:hAnsi="Arial"/>
      <w:i/>
      <w:sz w:val="16"/>
      <w:lang w:val="ru-RU" w:eastAsia="ru-RU" w:bidi="ar-SA"/>
    </w:rPr>
  </w:style>
  <w:style w:type="paragraph" w:styleId="aa">
    <w:name w:val="Body Text Indent"/>
    <w:basedOn w:val="a"/>
    <w:link w:val="ab"/>
    <w:rsid w:val="002E5ED1"/>
    <w:pPr>
      <w:spacing w:line="360" w:lineRule="auto"/>
      <w:ind w:firstLine="709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F31640"/>
    <w:rPr>
      <w:sz w:val="28"/>
      <w:lang w:val="ru-RU" w:eastAsia="ru-RU" w:bidi="ar-SA"/>
    </w:rPr>
  </w:style>
  <w:style w:type="paragraph" w:styleId="ac">
    <w:name w:val="caption"/>
    <w:basedOn w:val="a"/>
    <w:next w:val="a"/>
    <w:uiPriority w:val="35"/>
    <w:qFormat/>
    <w:rsid w:val="002E5ED1"/>
    <w:pPr>
      <w:keepNext/>
      <w:spacing w:before="120" w:after="120" w:line="360" w:lineRule="auto"/>
      <w:jc w:val="both"/>
    </w:pPr>
    <w:rPr>
      <w:spacing w:val="40"/>
      <w:sz w:val="28"/>
    </w:rPr>
  </w:style>
  <w:style w:type="paragraph" w:styleId="21">
    <w:name w:val="Body Text Indent 2"/>
    <w:basedOn w:val="a"/>
    <w:link w:val="210"/>
    <w:rsid w:val="002E5ED1"/>
    <w:pPr>
      <w:spacing w:line="360" w:lineRule="auto"/>
      <w:ind w:firstLine="709"/>
    </w:pPr>
    <w:rPr>
      <w:sz w:val="28"/>
    </w:rPr>
  </w:style>
  <w:style w:type="character" w:customStyle="1" w:styleId="210">
    <w:name w:val="Основной текст с отступом 2 Знак1"/>
    <w:link w:val="21"/>
    <w:rsid w:val="00F31640"/>
    <w:rPr>
      <w:sz w:val="28"/>
      <w:lang w:val="ru-RU" w:eastAsia="ru-RU" w:bidi="ar-SA"/>
    </w:rPr>
  </w:style>
  <w:style w:type="paragraph" w:styleId="ad">
    <w:name w:val="Block Text"/>
    <w:basedOn w:val="a"/>
    <w:rsid w:val="002E5ED1"/>
    <w:pPr>
      <w:spacing w:line="360" w:lineRule="auto"/>
      <w:ind w:left="113" w:right="113"/>
      <w:jc w:val="center"/>
    </w:pPr>
    <w:rPr>
      <w:sz w:val="28"/>
    </w:rPr>
  </w:style>
  <w:style w:type="paragraph" w:styleId="12">
    <w:name w:val="toc 1"/>
    <w:basedOn w:val="a"/>
    <w:next w:val="a"/>
    <w:autoRedefine/>
    <w:uiPriority w:val="99"/>
    <w:rsid w:val="007E1BD3"/>
    <w:rPr>
      <w:sz w:val="24"/>
      <w:szCs w:val="24"/>
    </w:rPr>
  </w:style>
  <w:style w:type="paragraph" w:styleId="22">
    <w:name w:val="toc 2"/>
    <w:basedOn w:val="a"/>
    <w:next w:val="a"/>
    <w:autoRedefine/>
    <w:uiPriority w:val="99"/>
    <w:rsid w:val="002E5ED1"/>
    <w:pPr>
      <w:spacing w:line="360" w:lineRule="auto"/>
      <w:ind w:left="227"/>
    </w:pPr>
    <w:rPr>
      <w:sz w:val="28"/>
    </w:rPr>
  </w:style>
  <w:style w:type="paragraph" w:styleId="ae">
    <w:name w:val="Title"/>
    <w:basedOn w:val="a"/>
    <w:link w:val="af"/>
    <w:qFormat/>
    <w:rsid w:val="002E5ED1"/>
    <w:pPr>
      <w:jc w:val="center"/>
    </w:pPr>
    <w:rPr>
      <w:b/>
      <w:bCs/>
      <w:sz w:val="32"/>
      <w:szCs w:val="28"/>
    </w:rPr>
  </w:style>
  <w:style w:type="character" w:customStyle="1" w:styleId="af">
    <w:name w:val="Заголовок Знак"/>
    <w:link w:val="ae"/>
    <w:uiPriority w:val="10"/>
    <w:rsid w:val="00F31640"/>
    <w:rPr>
      <w:b/>
      <w:bCs/>
      <w:sz w:val="32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2E5ED1"/>
    <w:pPr>
      <w:spacing w:line="360" w:lineRule="auto"/>
      <w:ind w:firstLine="709"/>
    </w:pPr>
    <w:rPr>
      <w:sz w:val="26"/>
      <w:szCs w:val="28"/>
    </w:rPr>
  </w:style>
  <w:style w:type="character" w:customStyle="1" w:styleId="32">
    <w:name w:val="Основной текст с отступом 3 Знак"/>
    <w:link w:val="31"/>
    <w:rsid w:val="00F31640"/>
    <w:rPr>
      <w:sz w:val="26"/>
      <w:szCs w:val="28"/>
      <w:lang w:val="ru-RU" w:eastAsia="ru-RU" w:bidi="ar-SA"/>
    </w:rPr>
  </w:style>
  <w:style w:type="paragraph" w:styleId="af0">
    <w:name w:val="Normal (Web)"/>
    <w:basedOn w:val="a"/>
    <w:link w:val="af1"/>
    <w:uiPriority w:val="99"/>
    <w:rsid w:val="00F238CF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Hyperlink"/>
    <w:uiPriority w:val="99"/>
    <w:rsid w:val="00C056A8"/>
    <w:rPr>
      <w:color w:val="0000FF"/>
      <w:u w:val="single"/>
    </w:rPr>
  </w:style>
  <w:style w:type="character" w:styleId="af3">
    <w:name w:val="Strong"/>
    <w:qFormat/>
    <w:rsid w:val="00322F95"/>
    <w:rPr>
      <w:b/>
      <w:bCs/>
    </w:rPr>
  </w:style>
  <w:style w:type="character" w:styleId="af4">
    <w:name w:val="Emphasis"/>
    <w:uiPriority w:val="20"/>
    <w:qFormat/>
    <w:rsid w:val="00322F95"/>
    <w:rPr>
      <w:i/>
      <w:iCs/>
    </w:rPr>
  </w:style>
  <w:style w:type="paragraph" w:customStyle="1" w:styleId="af5">
    <w:name w:val="Стиль"/>
    <w:rsid w:val="00243BD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af6">
    <w:name w:val="Table Grid"/>
    <w:basedOn w:val="a1"/>
    <w:uiPriority w:val="39"/>
    <w:rsid w:val="00EF0A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HUR">
    <w:name w:val="ARTHUR"/>
    <w:basedOn w:val="a"/>
    <w:uiPriority w:val="99"/>
    <w:rsid w:val="00FC531F"/>
    <w:pPr>
      <w:overflowPunct w:val="0"/>
      <w:autoSpaceDE w:val="0"/>
      <w:autoSpaceDN w:val="0"/>
      <w:adjustRightInd w:val="0"/>
      <w:ind w:left="737" w:right="567" w:firstLine="709"/>
      <w:jc w:val="both"/>
      <w:textAlignment w:val="baseline"/>
    </w:pPr>
    <w:rPr>
      <w:rFonts w:ascii="Pragmatica" w:hAnsi="Pragmatica"/>
    </w:rPr>
  </w:style>
  <w:style w:type="paragraph" w:customStyle="1" w:styleId="211">
    <w:name w:val="Основной текст 21"/>
    <w:basedOn w:val="a"/>
    <w:rsid w:val="0059007C"/>
    <w:pPr>
      <w:ind w:firstLine="567"/>
      <w:jc w:val="both"/>
    </w:pPr>
    <w:rPr>
      <w:snapToGrid w:val="0"/>
      <w:sz w:val="28"/>
    </w:rPr>
  </w:style>
  <w:style w:type="paragraph" w:customStyle="1" w:styleId="23">
    <w:name w:val="заголовок 2"/>
    <w:basedOn w:val="a"/>
    <w:next w:val="a"/>
    <w:rsid w:val="0059007C"/>
    <w:pPr>
      <w:keepNext/>
      <w:jc w:val="center"/>
    </w:pPr>
    <w:rPr>
      <w:snapToGrid w:val="0"/>
      <w:sz w:val="28"/>
    </w:rPr>
  </w:style>
  <w:style w:type="paragraph" w:customStyle="1" w:styleId="212">
    <w:name w:val="Основной текст с отступом 21"/>
    <w:basedOn w:val="a"/>
    <w:rsid w:val="009E52D8"/>
    <w:pPr>
      <w:tabs>
        <w:tab w:val="left" w:pos="567"/>
      </w:tabs>
      <w:ind w:firstLine="567"/>
    </w:pPr>
    <w:rPr>
      <w:sz w:val="28"/>
    </w:rPr>
  </w:style>
  <w:style w:type="paragraph" w:customStyle="1" w:styleId="33">
    <w:name w:val="заголовок 3"/>
    <w:basedOn w:val="a"/>
    <w:next w:val="a"/>
    <w:rsid w:val="00E85B75"/>
    <w:pPr>
      <w:keepNext/>
    </w:pPr>
    <w:rPr>
      <w:snapToGrid w:val="0"/>
      <w:sz w:val="28"/>
    </w:rPr>
  </w:style>
  <w:style w:type="paragraph" w:customStyle="1" w:styleId="af7">
    <w:name w:val="номер формулы"/>
    <w:basedOn w:val="ac"/>
    <w:next w:val="aa"/>
    <w:rsid w:val="00A014E8"/>
    <w:rPr>
      <w:spacing w:val="0"/>
      <w:szCs w:val="28"/>
    </w:rPr>
  </w:style>
  <w:style w:type="paragraph" w:customStyle="1" w:styleId="xl30">
    <w:name w:val="xl30"/>
    <w:basedOn w:val="a"/>
    <w:rsid w:val="00DE66A0"/>
    <w:pP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af8">
    <w:name w:val="Краткий обратный адрес"/>
    <w:basedOn w:val="a"/>
    <w:rsid w:val="00DE66A0"/>
  </w:style>
  <w:style w:type="paragraph" w:styleId="34">
    <w:name w:val="List Bullet 3"/>
    <w:basedOn w:val="a"/>
    <w:autoRedefine/>
    <w:rsid w:val="001E6F07"/>
    <w:pPr>
      <w:tabs>
        <w:tab w:val="num" w:pos="360"/>
      </w:tabs>
      <w:ind w:left="360" w:hanging="360"/>
    </w:pPr>
    <w:rPr>
      <w:sz w:val="28"/>
    </w:rPr>
  </w:style>
  <w:style w:type="paragraph" w:styleId="24">
    <w:name w:val="Body Text 2"/>
    <w:aliases w:val="Основной текст 2 Знак Знак Знак Знак,Основной текст 2 Знак Знак Знак Знак Знак Знак Знак,Основной текст 2 Знак Знак Знак Знак Знак"/>
    <w:basedOn w:val="a"/>
    <w:link w:val="25"/>
    <w:uiPriority w:val="99"/>
    <w:rsid w:val="00C753DC"/>
    <w:pPr>
      <w:spacing w:after="120" w:line="480" w:lineRule="auto"/>
    </w:pPr>
  </w:style>
  <w:style w:type="character" w:customStyle="1" w:styleId="25">
    <w:name w:val="Основной текст 2 Знак"/>
    <w:aliases w:val="Основной текст 2 Знак Знак Знак Знак Знак1,Основной текст 2 Знак Знак Знак Знак Знак Знак Знак Знак,Основной текст 2 Знак Знак Знак Знак Знак Знак"/>
    <w:link w:val="24"/>
    <w:uiPriority w:val="99"/>
    <w:rsid w:val="00F31640"/>
    <w:rPr>
      <w:lang w:val="ru-RU" w:eastAsia="ru-RU" w:bidi="ar-SA"/>
    </w:rPr>
  </w:style>
  <w:style w:type="paragraph" w:customStyle="1" w:styleId="af9">
    <w:name w:val="в себяцгвув"/>
    <w:basedOn w:val="a"/>
    <w:rsid w:val="00FD0B86"/>
    <w:pPr>
      <w:tabs>
        <w:tab w:val="left" w:pos="720"/>
      </w:tabs>
      <w:spacing w:line="360" w:lineRule="auto"/>
      <w:jc w:val="both"/>
    </w:pPr>
    <w:rPr>
      <w:sz w:val="28"/>
    </w:rPr>
  </w:style>
  <w:style w:type="paragraph" w:customStyle="1" w:styleId="13">
    <w:name w:val="Обычный1"/>
    <w:rsid w:val="00F31640"/>
    <w:pPr>
      <w:widowControl w:val="0"/>
      <w:spacing w:line="260" w:lineRule="auto"/>
      <w:ind w:firstLine="320"/>
      <w:jc w:val="both"/>
    </w:pPr>
    <w:rPr>
      <w:rFonts w:eastAsia="MS Mincho"/>
      <w:snapToGrid w:val="0"/>
      <w:sz w:val="18"/>
    </w:rPr>
  </w:style>
  <w:style w:type="paragraph" w:customStyle="1" w:styleId="FR1">
    <w:name w:val="FR1"/>
    <w:rsid w:val="00F31640"/>
    <w:pPr>
      <w:widowControl w:val="0"/>
      <w:spacing w:before="60"/>
      <w:ind w:firstLine="140"/>
      <w:jc w:val="both"/>
    </w:pPr>
    <w:rPr>
      <w:rFonts w:ascii="Arial" w:eastAsia="MS Mincho" w:hAnsi="Arial"/>
      <w:snapToGrid w:val="0"/>
      <w:sz w:val="16"/>
    </w:rPr>
  </w:style>
  <w:style w:type="paragraph" w:styleId="35">
    <w:name w:val="Body Text 3"/>
    <w:basedOn w:val="a"/>
    <w:link w:val="36"/>
    <w:uiPriority w:val="99"/>
    <w:rsid w:val="00F31640"/>
    <w:pPr>
      <w:tabs>
        <w:tab w:val="left" w:pos="8804"/>
        <w:tab w:val="left" w:pos="9088"/>
        <w:tab w:val="left" w:pos="9230"/>
      </w:tabs>
      <w:ind w:right="-7"/>
    </w:pPr>
    <w:rPr>
      <w:rFonts w:eastAsia="MS Mincho"/>
      <w:spacing w:val="12"/>
      <w:sz w:val="24"/>
      <w:lang w:eastAsia="ar-SA"/>
    </w:rPr>
  </w:style>
  <w:style w:type="character" w:customStyle="1" w:styleId="36">
    <w:name w:val="Основной текст 3 Знак"/>
    <w:link w:val="35"/>
    <w:uiPriority w:val="99"/>
    <w:rsid w:val="00F31640"/>
    <w:rPr>
      <w:rFonts w:eastAsia="MS Mincho"/>
      <w:spacing w:val="12"/>
      <w:sz w:val="24"/>
      <w:lang w:val="ru-RU" w:eastAsia="ar-SA" w:bidi="ar-SA"/>
    </w:rPr>
  </w:style>
  <w:style w:type="paragraph" w:customStyle="1" w:styleId="14">
    <w:name w:val="заголовок 1"/>
    <w:basedOn w:val="a"/>
    <w:next w:val="a"/>
    <w:rsid w:val="00F31640"/>
    <w:pPr>
      <w:keepNext/>
      <w:ind w:left="360"/>
    </w:pPr>
    <w:rPr>
      <w:rFonts w:eastAsia="MS Mincho"/>
      <w:snapToGrid w:val="0"/>
      <w:sz w:val="28"/>
    </w:rPr>
  </w:style>
  <w:style w:type="character" w:customStyle="1" w:styleId="15">
    <w:name w:val="заголовок 1 Знак"/>
    <w:rsid w:val="00F31640"/>
    <w:rPr>
      <w:noProof w:val="0"/>
      <w:snapToGrid w:val="0"/>
      <w:sz w:val="28"/>
      <w:lang w:val="ru-RU" w:eastAsia="ru-RU" w:bidi="ar-SA"/>
    </w:rPr>
  </w:style>
  <w:style w:type="character" w:customStyle="1" w:styleId="z-">
    <w:name w:val="z-Конец формы Знак"/>
    <w:link w:val="z-0"/>
    <w:rsid w:val="00F31640"/>
    <w:rPr>
      <w:b/>
      <w:sz w:val="36"/>
      <w:u w:val="single"/>
      <w:lang w:val="ru-RU" w:eastAsia="ru-RU" w:bidi="ar-SA"/>
    </w:rPr>
  </w:style>
  <w:style w:type="paragraph" w:styleId="z-0">
    <w:name w:val="HTML Bottom of Form"/>
    <w:basedOn w:val="a"/>
    <w:next w:val="a"/>
    <w:link w:val="z-"/>
    <w:hidden/>
    <w:semiHidden/>
    <w:unhideWhenUsed/>
    <w:rsid w:val="00F31640"/>
    <w:pPr>
      <w:pBdr>
        <w:top w:val="single" w:sz="6" w:space="1" w:color="auto"/>
      </w:pBdr>
      <w:jc w:val="center"/>
    </w:pPr>
    <w:rPr>
      <w:b/>
      <w:sz w:val="36"/>
      <w:u w:val="single"/>
    </w:rPr>
  </w:style>
  <w:style w:type="paragraph" w:customStyle="1" w:styleId="afa">
    <w:name w:val="Обычный в колонтитулах"/>
    <w:link w:val="afb"/>
    <w:rsid w:val="00F31640"/>
    <w:rPr>
      <w:rFonts w:eastAsia="MS Mincho"/>
      <w:i/>
      <w:iCs/>
    </w:rPr>
  </w:style>
  <w:style w:type="character" w:customStyle="1" w:styleId="afb">
    <w:name w:val="Обычный в колонтитулах Знак"/>
    <w:link w:val="afa"/>
    <w:rsid w:val="00F31640"/>
    <w:rPr>
      <w:rFonts w:eastAsia="MS Mincho"/>
      <w:i/>
      <w:iCs/>
      <w:lang w:val="ru-RU" w:eastAsia="ru-RU" w:bidi="ar-SA"/>
    </w:rPr>
  </w:style>
  <w:style w:type="paragraph" w:customStyle="1" w:styleId="afc">
    <w:name w:val="Формула"/>
    <w:basedOn w:val="a"/>
    <w:autoRedefine/>
    <w:rsid w:val="00F31640"/>
    <w:pPr>
      <w:spacing w:before="240" w:after="240"/>
      <w:jc w:val="center"/>
    </w:pPr>
    <w:rPr>
      <w:sz w:val="26"/>
      <w:lang w:eastAsia="ar-SA"/>
    </w:rPr>
  </w:style>
  <w:style w:type="paragraph" w:customStyle="1" w:styleId="afd">
    <w:name w:val="Рисунок"/>
    <w:basedOn w:val="a"/>
    <w:autoRedefine/>
    <w:rsid w:val="00F31640"/>
    <w:pPr>
      <w:widowControl w:val="0"/>
      <w:spacing w:before="120" w:after="240"/>
      <w:jc w:val="center"/>
    </w:pPr>
    <w:rPr>
      <w:sz w:val="26"/>
      <w:lang w:eastAsia="ar-SA"/>
    </w:rPr>
  </w:style>
  <w:style w:type="character" w:customStyle="1" w:styleId="51">
    <w:name w:val="Основной шрифт абзаца5"/>
    <w:rsid w:val="00F31640"/>
  </w:style>
  <w:style w:type="paragraph" w:customStyle="1" w:styleId="230">
    <w:name w:val="Основной текст с отступом 23"/>
    <w:basedOn w:val="a"/>
    <w:rsid w:val="00F31640"/>
    <w:pPr>
      <w:spacing w:line="360" w:lineRule="auto"/>
      <w:ind w:firstLine="709"/>
    </w:pPr>
    <w:rPr>
      <w:sz w:val="28"/>
      <w:szCs w:val="24"/>
      <w:lang w:eastAsia="ar-SA"/>
    </w:rPr>
  </w:style>
  <w:style w:type="paragraph" w:styleId="afe">
    <w:name w:val="Subtitle"/>
    <w:basedOn w:val="a"/>
    <w:link w:val="aff"/>
    <w:uiPriority w:val="11"/>
    <w:qFormat/>
    <w:rsid w:val="00F31640"/>
    <w:pPr>
      <w:jc w:val="both"/>
    </w:pPr>
    <w:rPr>
      <w:sz w:val="28"/>
    </w:rPr>
  </w:style>
  <w:style w:type="character" w:customStyle="1" w:styleId="aff">
    <w:name w:val="Подзаголовок Знак"/>
    <w:link w:val="afe"/>
    <w:uiPriority w:val="11"/>
    <w:rsid w:val="00F31640"/>
    <w:rPr>
      <w:sz w:val="28"/>
      <w:lang w:val="ru-RU" w:eastAsia="ru-RU" w:bidi="ar-SA"/>
    </w:rPr>
  </w:style>
  <w:style w:type="character" w:customStyle="1" w:styleId="16">
    <w:name w:val="Текст выноски Знак1"/>
    <w:link w:val="aff0"/>
    <w:semiHidden/>
    <w:rsid w:val="00F31640"/>
    <w:rPr>
      <w:rFonts w:ascii="Tahoma" w:hAnsi="Tahoma"/>
      <w:sz w:val="16"/>
      <w:szCs w:val="16"/>
      <w:lang w:bidi="ar-SA"/>
    </w:rPr>
  </w:style>
  <w:style w:type="paragraph" w:styleId="aff0">
    <w:name w:val="Balloon Text"/>
    <w:basedOn w:val="a"/>
    <w:link w:val="16"/>
    <w:uiPriority w:val="99"/>
    <w:semiHidden/>
    <w:unhideWhenUsed/>
    <w:rsid w:val="00F31640"/>
    <w:rPr>
      <w:rFonts w:ascii="Tahoma" w:hAnsi="Tahoma"/>
      <w:sz w:val="16"/>
      <w:szCs w:val="16"/>
    </w:rPr>
  </w:style>
  <w:style w:type="paragraph" w:customStyle="1" w:styleId="Web">
    <w:name w:val="Обычный (Web)"/>
    <w:basedOn w:val="a"/>
    <w:rsid w:val="00F31640"/>
    <w:pPr>
      <w:spacing w:before="100" w:beforeAutospacing="1" w:after="100" w:afterAutospacing="1"/>
    </w:pPr>
    <w:rPr>
      <w:color w:val="000000"/>
    </w:rPr>
  </w:style>
  <w:style w:type="paragraph" w:customStyle="1" w:styleId="par">
    <w:name w:val="par"/>
    <w:basedOn w:val="a"/>
    <w:rsid w:val="00F31640"/>
    <w:pPr>
      <w:spacing w:before="100" w:beforeAutospacing="1" w:after="100" w:afterAutospacing="1"/>
    </w:pPr>
  </w:style>
  <w:style w:type="paragraph" w:customStyle="1" w:styleId="2110">
    <w:name w:val="Основной текст с отступом 211"/>
    <w:basedOn w:val="a"/>
    <w:rsid w:val="00F31640"/>
    <w:pPr>
      <w:tabs>
        <w:tab w:val="left" w:pos="567"/>
      </w:tabs>
      <w:ind w:firstLine="567"/>
    </w:pPr>
    <w:rPr>
      <w:sz w:val="28"/>
    </w:rPr>
  </w:style>
  <w:style w:type="paragraph" w:customStyle="1" w:styleId="xl26">
    <w:name w:val="xl26"/>
    <w:basedOn w:val="a"/>
    <w:rsid w:val="00F31640"/>
    <w:pPr>
      <w:spacing w:before="100" w:beforeAutospacing="1" w:after="100" w:afterAutospacing="1"/>
      <w:jc w:val="center"/>
    </w:pPr>
    <w:rPr>
      <w:rFonts w:ascii="Arial Unicode MS" w:hAnsi="Arial Unicode MS"/>
      <w:sz w:val="24"/>
      <w:szCs w:val="24"/>
    </w:rPr>
  </w:style>
  <w:style w:type="character" w:customStyle="1" w:styleId="z-1">
    <w:name w:val="z-Начало формы Знак"/>
    <w:link w:val="z-2"/>
    <w:semiHidden/>
    <w:rsid w:val="00F31640"/>
    <w:rPr>
      <w:rFonts w:ascii="Arial" w:hAnsi="Arial"/>
      <w:vanish/>
      <w:sz w:val="16"/>
      <w:szCs w:val="16"/>
      <w:lang w:bidi="ar-SA"/>
    </w:rPr>
  </w:style>
  <w:style w:type="paragraph" w:styleId="z-2">
    <w:name w:val="HTML Top of Form"/>
    <w:basedOn w:val="a"/>
    <w:next w:val="a"/>
    <w:link w:val="z-1"/>
    <w:hidden/>
    <w:semiHidden/>
    <w:unhideWhenUsed/>
    <w:rsid w:val="00F3164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styleId="aff1">
    <w:name w:val="FollowedHyperlink"/>
    <w:uiPriority w:val="99"/>
    <w:rsid w:val="00F31640"/>
    <w:rPr>
      <w:color w:val="800080"/>
      <w:u w:val="single"/>
    </w:rPr>
  </w:style>
  <w:style w:type="character" w:customStyle="1" w:styleId="aff2">
    <w:name w:val="Знак Знак"/>
    <w:locked/>
    <w:rsid w:val="00F31640"/>
    <w:rPr>
      <w:sz w:val="28"/>
      <w:lang w:val="ru-RU" w:eastAsia="ru-RU" w:bidi="ar-SA"/>
    </w:rPr>
  </w:style>
  <w:style w:type="character" w:customStyle="1" w:styleId="WW8Num2z0">
    <w:name w:val="WW8Num2z0"/>
    <w:rsid w:val="00F31640"/>
    <w:rPr>
      <w:rFonts w:ascii="Symbol" w:hAnsi="Symbol"/>
    </w:rPr>
  </w:style>
  <w:style w:type="character" w:customStyle="1" w:styleId="WW8Num2z1">
    <w:name w:val="WW8Num2z1"/>
    <w:rsid w:val="00F31640"/>
    <w:rPr>
      <w:rFonts w:ascii="Courier New" w:hAnsi="Courier New" w:cs="Courier New"/>
    </w:rPr>
  </w:style>
  <w:style w:type="character" w:customStyle="1" w:styleId="WW8Num2z4">
    <w:name w:val="WW8Num2z4"/>
    <w:rsid w:val="00F31640"/>
    <w:rPr>
      <w:rFonts w:ascii="Courier New" w:hAnsi="Courier New" w:cs="Courier New"/>
    </w:rPr>
  </w:style>
  <w:style w:type="character" w:customStyle="1" w:styleId="WW8Num3z0">
    <w:name w:val="WW8Num3z0"/>
    <w:rsid w:val="00F31640"/>
    <w:rPr>
      <w:rFonts w:ascii="Symbol" w:hAnsi="Symbol"/>
      <w:sz w:val="20"/>
    </w:rPr>
  </w:style>
  <w:style w:type="character" w:customStyle="1" w:styleId="WW8Num4z0">
    <w:name w:val="WW8Num4z0"/>
    <w:rsid w:val="00F31640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F31640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31640"/>
    <w:rPr>
      <w:rFonts w:ascii="Times New Roman" w:hAnsi="Times New Roman" w:cs="Times New Roman"/>
    </w:rPr>
  </w:style>
  <w:style w:type="character" w:customStyle="1" w:styleId="WW8Num7z0">
    <w:name w:val="WW8Num7z0"/>
    <w:rsid w:val="00F31640"/>
    <w:rPr>
      <w:rFonts w:ascii="Symbol" w:hAnsi="Symbol"/>
      <w:sz w:val="20"/>
    </w:rPr>
  </w:style>
  <w:style w:type="character" w:customStyle="1" w:styleId="Absatz-Standardschriftart">
    <w:name w:val="Absatz-Standardschriftart"/>
    <w:rsid w:val="00F31640"/>
  </w:style>
  <w:style w:type="character" w:customStyle="1" w:styleId="WW-Absatz-Standardschriftart">
    <w:name w:val="WW-Absatz-Standardschriftart"/>
    <w:rsid w:val="00F31640"/>
  </w:style>
  <w:style w:type="character" w:customStyle="1" w:styleId="WW-Absatz-Standardschriftart1">
    <w:name w:val="WW-Absatz-Standardschriftart1"/>
    <w:rsid w:val="00F31640"/>
  </w:style>
  <w:style w:type="character" w:customStyle="1" w:styleId="WW-Absatz-Standardschriftart11">
    <w:name w:val="WW-Absatz-Standardschriftart11"/>
    <w:rsid w:val="00F31640"/>
  </w:style>
  <w:style w:type="character" w:customStyle="1" w:styleId="WW-Absatz-Standardschriftart111">
    <w:name w:val="WW-Absatz-Standardschriftart111"/>
    <w:rsid w:val="00F31640"/>
  </w:style>
  <w:style w:type="character" w:customStyle="1" w:styleId="WW8Num3z1">
    <w:name w:val="WW8Num3z1"/>
    <w:rsid w:val="00F31640"/>
    <w:rPr>
      <w:rFonts w:ascii="Courier New" w:hAnsi="Courier New"/>
      <w:sz w:val="20"/>
    </w:rPr>
  </w:style>
  <w:style w:type="character" w:customStyle="1" w:styleId="WW8Num3z4">
    <w:name w:val="WW8Num3z4"/>
    <w:rsid w:val="00F31640"/>
    <w:rPr>
      <w:rFonts w:ascii="Courier New" w:hAnsi="Courier New" w:cs="Courier New"/>
    </w:rPr>
  </w:style>
  <w:style w:type="character" w:customStyle="1" w:styleId="WW8Num8z0">
    <w:name w:val="WW8Num8z0"/>
    <w:rsid w:val="00F31640"/>
    <w:rPr>
      <w:rFonts w:ascii="Times New Roman" w:hAnsi="Times New Roman" w:cs="Times New Roman"/>
      <w:sz w:val="22"/>
    </w:rPr>
  </w:style>
  <w:style w:type="character" w:customStyle="1" w:styleId="41">
    <w:name w:val="Основной шрифт абзаца4"/>
    <w:rsid w:val="00F31640"/>
  </w:style>
  <w:style w:type="character" w:customStyle="1" w:styleId="WW8Num3z2">
    <w:name w:val="WW8Num3z2"/>
    <w:rsid w:val="00F31640"/>
    <w:rPr>
      <w:rFonts w:ascii="Wingdings" w:hAnsi="Wingdings"/>
      <w:sz w:val="20"/>
    </w:rPr>
  </w:style>
  <w:style w:type="character" w:customStyle="1" w:styleId="WW8Num4z1">
    <w:name w:val="WW8Num4z1"/>
    <w:rsid w:val="00F31640"/>
    <w:rPr>
      <w:rFonts w:ascii="Symbol" w:hAnsi="Symbol"/>
    </w:rPr>
  </w:style>
  <w:style w:type="character" w:customStyle="1" w:styleId="WW8Num4z4">
    <w:name w:val="WW8Num4z4"/>
    <w:rsid w:val="00F31640"/>
    <w:rPr>
      <w:rFonts w:ascii="Courier New" w:hAnsi="Courier New" w:cs="Courier New"/>
    </w:rPr>
  </w:style>
  <w:style w:type="character" w:customStyle="1" w:styleId="WW8Num5z1">
    <w:name w:val="WW8Num5z1"/>
    <w:rsid w:val="00F31640"/>
    <w:rPr>
      <w:rFonts w:ascii="Courier New" w:hAnsi="Courier New"/>
    </w:rPr>
  </w:style>
  <w:style w:type="character" w:customStyle="1" w:styleId="WW8Num5z2">
    <w:name w:val="WW8Num5z2"/>
    <w:rsid w:val="00F31640"/>
    <w:rPr>
      <w:rFonts w:ascii="Wingdings" w:hAnsi="Wingdings"/>
    </w:rPr>
  </w:style>
  <w:style w:type="character" w:customStyle="1" w:styleId="WW8Num6z1">
    <w:name w:val="WW8Num6z1"/>
    <w:rsid w:val="00F31640"/>
    <w:rPr>
      <w:rFonts w:ascii="Courier New" w:hAnsi="Courier New" w:cs="Courier New"/>
    </w:rPr>
  </w:style>
  <w:style w:type="character" w:customStyle="1" w:styleId="WW8Num6z2">
    <w:name w:val="WW8Num6z2"/>
    <w:rsid w:val="00F31640"/>
    <w:rPr>
      <w:rFonts w:ascii="Wingdings" w:hAnsi="Wingdings"/>
    </w:rPr>
  </w:style>
  <w:style w:type="character" w:customStyle="1" w:styleId="WW8Num7z1">
    <w:name w:val="WW8Num7z1"/>
    <w:rsid w:val="00F31640"/>
    <w:rPr>
      <w:rFonts w:ascii="Courier New" w:hAnsi="Courier New"/>
      <w:sz w:val="20"/>
    </w:rPr>
  </w:style>
  <w:style w:type="character" w:customStyle="1" w:styleId="WW8Num7z2">
    <w:name w:val="WW8Num7z2"/>
    <w:rsid w:val="00F31640"/>
    <w:rPr>
      <w:rFonts w:ascii="Wingdings" w:hAnsi="Wingdings"/>
      <w:sz w:val="20"/>
    </w:rPr>
  </w:style>
  <w:style w:type="character" w:customStyle="1" w:styleId="WW8Num8z1">
    <w:name w:val="WW8Num8z1"/>
    <w:rsid w:val="00F31640"/>
    <w:rPr>
      <w:rFonts w:ascii="Courier New" w:hAnsi="Courier New" w:cs="Courier New"/>
    </w:rPr>
  </w:style>
  <w:style w:type="character" w:customStyle="1" w:styleId="WW8Num8z2">
    <w:name w:val="WW8Num8z2"/>
    <w:rsid w:val="00F31640"/>
    <w:rPr>
      <w:rFonts w:ascii="Wingdings" w:hAnsi="Wingdings"/>
    </w:rPr>
  </w:style>
  <w:style w:type="character" w:customStyle="1" w:styleId="WW8Num9z0">
    <w:name w:val="WW8Num9z0"/>
    <w:rsid w:val="00F31640"/>
    <w:rPr>
      <w:rFonts w:ascii="Wingdings" w:hAnsi="Wingdings"/>
    </w:rPr>
  </w:style>
  <w:style w:type="character" w:customStyle="1" w:styleId="WW8Num9z1">
    <w:name w:val="WW8Num9z1"/>
    <w:rsid w:val="00F31640"/>
    <w:rPr>
      <w:rFonts w:ascii="Symbol" w:hAnsi="Symbol"/>
    </w:rPr>
  </w:style>
  <w:style w:type="character" w:customStyle="1" w:styleId="WW8Num9z4">
    <w:name w:val="WW8Num9z4"/>
    <w:rsid w:val="00F31640"/>
    <w:rPr>
      <w:rFonts w:ascii="Courier New" w:hAnsi="Courier New" w:cs="Courier New"/>
    </w:rPr>
  </w:style>
  <w:style w:type="character" w:customStyle="1" w:styleId="WW8Num10z0">
    <w:name w:val="WW8Num10z0"/>
    <w:rsid w:val="00F31640"/>
    <w:rPr>
      <w:rFonts w:ascii="Symbol" w:hAnsi="Symbol"/>
    </w:rPr>
  </w:style>
  <w:style w:type="character" w:customStyle="1" w:styleId="WW8Num10z1">
    <w:name w:val="WW8Num10z1"/>
    <w:rsid w:val="00F31640"/>
    <w:rPr>
      <w:rFonts w:ascii="Courier New" w:hAnsi="Courier New" w:cs="Courier New"/>
    </w:rPr>
  </w:style>
  <w:style w:type="character" w:customStyle="1" w:styleId="WW8Num10z2">
    <w:name w:val="WW8Num10z2"/>
    <w:rsid w:val="00F31640"/>
    <w:rPr>
      <w:rFonts w:ascii="Wingdings" w:hAnsi="Wingdings"/>
    </w:rPr>
  </w:style>
  <w:style w:type="character" w:customStyle="1" w:styleId="37">
    <w:name w:val="Основной шрифт абзаца3"/>
    <w:rsid w:val="00F31640"/>
  </w:style>
  <w:style w:type="character" w:customStyle="1" w:styleId="WW-Absatz-Standardschriftart1111">
    <w:name w:val="WW-Absatz-Standardschriftart1111"/>
    <w:rsid w:val="00F31640"/>
  </w:style>
  <w:style w:type="character" w:customStyle="1" w:styleId="26">
    <w:name w:val="Основной шрифт абзаца2"/>
    <w:rsid w:val="00F31640"/>
  </w:style>
  <w:style w:type="character" w:customStyle="1" w:styleId="WW-Absatz-Standardschriftart11111">
    <w:name w:val="WW-Absatz-Standardschriftart11111"/>
    <w:rsid w:val="00F31640"/>
  </w:style>
  <w:style w:type="character" w:customStyle="1" w:styleId="WW-Absatz-Standardschriftart111111">
    <w:name w:val="WW-Absatz-Standardschriftart111111"/>
    <w:rsid w:val="00F31640"/>
  </w:style>
  <w:style w:type="character" w:customStyle="1" w:styleId="WW-Absatz-Standardschriftart1111111">
    <w:name w:val="WW-Absatz-Standardschriftart1111111"/>
    <w:rsid w:val="00F31640"/>
  </w:style>
  <w:style w:type="character" w:customStyle="1" w:styleId="WW-Absatz-Standardschriftart11111111">
    <w:name w:val="WW-Absatz-Standardschriftart11111111"/>
    <w:rsid w:val="00F31640"/>
  </w:style>
  <w:style w:type="character" w:customStyle="1" w:styleId="WW-Absatz-Standardschriftart111111111">
    <w:name w:val="WW-Absatz-Standardschriftart111111111"/>
    <w:rsid w:val="00F31640"/>
  </w:style>
  <w:style w:type="character" w:customStyle="1" w:styleId="WW8Num2z2">
    <w:name w:val="WW8Num2z2"/>
    <w:rsid w:val="00F31640"/>
    <w:rPr>
      <w:rFonts w:ascii="Wingdings" w:hAnsi="Wingdings"/>
    </w:rPr>
  </w:style>
  <w:style w:type="character" w:customStyle="1" w:styleId="WW8Num5z3">
    <w:name w:val="WW8Num5z3"/>
    <w:rsid w:val="00F31640"/>
    <w:rPr>
      <w:rFonts w:ascii="Symbol" w:hAnsi="Symbol"/>
    </w:rPr>
  </w:style>
  <w:style w:type="character" w:customStyle="1" w:styleId="WW8Num8z3">
    <w:name w:val="WW8Num8z3"/>
    <w:rsid w:val="00F31640"/>
    <w:rPr>
      <w:rFonts w:ascii="Symbol" w:hAnsi="Symbol"/>
    </w:rPr>
  </w:style>
  <w:style w:type="character" w:customStyle="1" w:styleId="WW8Num12z0">
    <w:name w:val="WW8Num12z0"/>
    <w:rsid w:val="00F31640"/>
    <w:rPr>
      <w:b w:val="0"/>
    </w:rPr>
  </w:style>
  <w:style w:type="character" w:customStyle="1" w:styleId="WW8Num13z0">
    <w:name w:val="WW8Num13z0"/>
    <w:rsid w:val="00F31640"/>
    <w:rPr>
      <w:rFonts w:ascii="Symbol" w:hAnsi="Symbol"/>
    </w:rPr>
  </w:style>
  <w:style w:type="character" w:customStyle="1" w:styleId="WW8Num13z1">
    <w:name w:val="WW8Num13z1"/>
    <w:rsid w:val="00F31640"/>
    <w:rPr>
      <w:rFonts w:ascii="Courier New" w:hAnsi="Courier New" w:cs="Courier New"/>
    </w:rPr>
  </w:style>
  <w:style w:type="character" w:customStyle="1" w:styleId="WW8Num13z2">
    <w:name w:val="WW8Num13z2"/>
    <w:rsid w:val="00F31640"/>
    <w:rPr>
      <w:rFonts w:ascii="Wingdings" w:hAnsi="Wingdings"/>
    </w:rPr>
  </w:style>
  <w:style w:type="character" w:customStyle="1" w:styleId="WW8Num15z0">
    <w:name w:val="WW8Num15z0"/>
    <w:rsid w:val="00F31640"/>
    <w:rPr>
      <w:rFonts w:ascii="Symbol" w:hAnsi="Symbol"/>
    </w:rPr>
  </w:style>
  <w:style w:type="character" w:customStyle="1" w:styleId="WW8Num15z1">
    <w:name w:val="WW8Num15z1"/>
    <w:rsid w:val="00F31640"/>
    <w:rPr>
      <w:rFonts w:ascii="Courier New" w:hAnsi="Courier New" w:cs="Courier New"/>
    </w:rPr>
  </w:style>
  <w:style w:type="character" w:customStyle="1" w:styleId="WW8Num15z2">
    <w:name w:val="WW8Num15z2"/>
    <w:rsid w:val="00F31640"/>
    <w:rPr>
      <w:rFonts w:ascii="Wingdings" w:hAnsi="Wingdings"/>
    </w:rPr>
  </w:style>
  <w:style w:type="character" w:customStyle="1" w:styleId="WW8Num16z0">
    <w:name w:val="WW8Num16z0"/>
    <w:rsid w:val="00F31640"/>
    <w:rPr>
      <w:rFonts w:ascii="Symbol" w:hAnsi="Symbol"/>
    </w:rPr>
  </w:style>
  <w:style w:type="character" w:customStyle="1" w:styleId="WW8Num17z0">
    <w:name w:val="WW8Num17z0"/>
    <w:rsid w:val="00F31640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F31640"/>
    <w:rPr>
      <w:rFonts w:ascii="Courier New" w:hAnsi="Courier New"/>
    </w:rPr>
  </w:style>
  <w:style w:type="character" w:customStyle="1" w:styleId="WW8Num17z2">
    <w:name w:val="WW8Num17z2"/>
    <w:rsid w:val="00F31640"/>
    <w:rPr>
      <w:rFonts w:ascii="Wingdings" w:hAnsi="Wingdings"/>
    </w:rPr>
  </w:style>
  <w:style w:type="character" w:customStyle="1" w:styleId="WW8Num17z3">
    <w:name w:val="WW8Num17z3"/>
    <w:rsid w:val="00F31640"/>
    <w:rPr>
      <w:rFonts w:ascii="Symbol" w:hAnsi="Symbol"/>
    </w:rPr>
  </w:style>
  <w:style w:type="character" w:customStyle="1" w:styleId="WW8Num18z0">
    <w:name w:val="WW8Num18z0"/>
    <w:rsid w:val="00F31640"/>
    <w:rPr>
      <w:rFonts w:ascii="Symbol" w:hAnsi="Symbol"/>
    </w:rPr>
  </w:style>
  <w:style w:type="character" w:customStyle="1" w:styleId="WW8Num18z1">
    <w:name w:val="WW8Num18z1"/>
    <w:rsid w:val="00F31640"/>
    <w:rPr>
      <w:rFonts w:ascii="Courier New" w:hAnsi="Courier New" w:cs="Courier New"/>
    </w:rPr>
  </w:style>
  <w:style w:type="character" w:customStyle="1" w:styleId="WW8Num18z2">
    <w:name w:val="WW8Num18z2"/>
    <w:rsid w:val="00F31640"/>
    <w:rPr>
      <w:rFonts w:ascii="Wingdings" w:hAnsi="Wingdings"/>
    </w:rPr>
  </w:style>
  <w:style w:type="character" w:customStyle="1" w:styleId="WW8Num19z0">
    <w:name w:val="WW8Num19z0"/>
    <w:rsid w:val="00F31640"/>
    <w:rPr>
      <w:rFonts w:ascii="Times New Roman" w:hAnsi="Times New Roman" w:cs="Times New Roman"/>
      <w:sz w:val="28"/>
    </w:rPr>
  </w:style>
  <w:style w:type="character" w:customStyle="1" w:styleId="WW8Num22z0">
    <w:name w:val="WW8Num22z0"/>
    <w:rsid w:val="00F31640"/>
    <w:rPr>
      <w:rFonts w:ascii="Times New Roman" w:hAnsi="Times New Roman" w:cs="Times New Roman"/>
      <w:sz w:val="22"/>
    </w:rPr>
  </w:style>
  <w:style w:type="character" w:customStyle="1" w:styleId="WW8Num22z1">
    <w:name w:val="WW8Num22z1"/>
    <w:rsid w:val="00F31640"/>
    <w:rPr>
      <w:rFonts w:ascii="Courier New" w:hAnsi="Courier New" w:cs="Courier New"/>
    </w:rPr>
  </w:style>
  <w:style w:type="character" w:customStyle="1" w:styleId="WW8Num22z2">
    <w:name w:val="WW8Num22z2"/>
    <w:rsid w:val="00F31640"/>
    <w:rPr>
      <w:rFonts w:ascii="Wingdings" w:hAnsi="Wingdings"/>
    </w:rPr>
  </w:style>
  <w:style w:type="character" w:customStyle="1" w:styleId="WW8Num22z3">
    <w:name w:val="WW8Num22z3"/>
    <w:rsid w:val="00F31640"/>
    <w:rPr>
      <w:rFonts w:ascii="Symbol" w:hAnsi="Symbol"/>
    </w:rPr>
  </w:style>
  <w:style w:type="character" w:customStyle="1" w:styleId="WW8Num24z0">
    <w:name w:val="WW8Num24z0"/>
    <w:rsid w:val="00F31640"/>
    <w:rPr>
      <w:rFonts w:ascii="Symbol" w:hAnsi="Symbol"/>
    </w:rPr>
  </w:style>
  <w:style w:type="character" w:customStyle="1" w:styleId="WW8Num24z1">
    <w:name w:val="WW8Num24z1"/>
    <w:rsid w:val="00F31640"/>
    <w:rPr>
      <w:rFonts w:ascii="Times New Roman" w:eastAsia="Times New Roman" w:hAnsi="Times New Roman" w:cs="Times New Roman"/>
    </w:rPr>
  </w:style>
  <w:style w:type="character" w:customStyle="1" w:styleId="WW8Num24z2">
    <w:name w:val="WW8Num24z2"/>
    <w:rsid w:val="00F31640"/>
    <w:rPr>
      <w:rFonts w:ascii="Wingdings" w:hAnsi="Wingdings"/>
    </w:rPr>
  </w:style>
  <w:style w:type="character" w:customStyle="1" w:styleId="WW8Num24z4">
    <w:name w:val="WW8Num24z4"/>
    <w:rsid w:val="00F31640"/>
    <w:rPr>
      <w:rFonts w:ascii="Courier New" w:hAnsi="Courier New" w:cs="Courier New"/>
    </w:rPr>
  </w:style>
  <w:style w:type="character" w:customStyle="1" w:styleId="WW8Num26z0">
    <w:name w:val="WW8Num26z0"/>
    <w:rsid w:val="00F31640"/>
    <w:rPr>
      <w:rFonts w:ascii="Times New Roman" w:hAnsi="Times New Roman" w:cs="Times New Roman"/>
      <w:sz w:val="28"/>
    </w:rPr>
  </w:style>
  <w:style w:type="character" w:customStyle="1" w:styleId="WW8Num26z1">
    <w:name w:val="WW8Num26z1"/>
    <w:rsid w:val="00F31640"/>
    <w:rPr>
      <w:rFonts w:ascii="Courier New" w:hAnsi="Courier New" w:cs="Courier New"/>
    </w:rPr>
  </w:style>
  <w:style w:type="character" w:customStyle="1" w:styleId="WW8Num26z2">
    <w:name w:val="WW8Num26z2"/>
    <w:rsid w:val="00F31640"/>
    <w:rPr>
      <w:rFonts w:ascii="Wingdings" w:hAnsi="Wingdings"/>
    </w:rPr>
  </w:style>
  <w:style w:type="character" w:customStyle="1" w:styleId="WW8Num26z3">
    <w:name w:val="WW8Num26z3"/>
    <w:rsid w:val="00F31640"/>
    <w:rPr>
      <w:rFonts w:ascii="Symbol" w:hAnsi="Symbol"/>
    </w:rPr>
  </w:style>
  <w:style w:type="character" w:customStyle="1" w:styleId="WW8Num27z0">
    <w:name w:val="WW8Num27z0"/>
    <w:rsid w:val="00F31640"/>
    <w:rPr>
      <w:rFonts w:ascii="Times New Roman" w:hAnsi="Times New Roman" w:cs="Times New Roman"/>
      <w:b w:val="0"/>
    </w:rPr>
  </w:style>
  <w:style w:type="character" w:customStyle="1" w:styleId="WW8Num28z0">
    <w:name w:val="WW8Num28z0"/>
    <w:rsid w:val="00F31640"/>
    <w:rPr>
      <w:rFonts w:ascii="Times New Roman" w:hAnsi="Times New Roman" w:cs="Times New Roman"/>
    </w:rPr>
  </w:style>
  <w:style w:type="character" w:customStyle="1" w:styleId="WW8Num29z0">
    <w:name w:val="WW8Num29z0"/>
    <w:rsid w:val="00F31640"/>
    <w:rPr>
      <w:rFonts w:ascii="Times New Roman" w:hAnsi="Times New Roman" w:cs="Times New Roman"/>
    </w:rPr>
  </w:style>
  <w:style w:type="character" w:customStyle="1" w:styleId="WW8Num29z1">
    <w:name w:val="WW8Num29z1"/>
    <w:rsid w:val="00F31640"/>
    <w:rPr>
      <w:rFonts w:ascii="Courier New" w:hAnsi="Courier New"/>
    </w:rPr>
  </w:style>
  <w:style w:type="character" w:customStyle="1" w:styleId="WW8Num29z2">
    <w:name w:val="WW8Num29z2"/>
    <w:rsid w:val="00F31640"/>
    <w:rPr>
      <w:rFonts w:ascii="Wingdings" w:hAnsi="Wingdings"/>
    </w:rPr>
  </w:style>
  <w:style w:type="character" w:customStyle="1" w:styleId="WW8Num29z3">
    <w:name w:val="WW8Num29z3"/>
    <w:rsid w:val="00F31640"/>
    <w:rPr>
      <w:rFonts w:ascii="Symbol" w:hAnsi="Symbol"/>
    </w:rPr>
  </w:style>
  <w:style w:type="character" w:customStyle="1" w:styleId="WW8Num31z0">
    <w:name w:val="WW8Num31z0"/>
    <w:rsid w:val="00F31640"/>
    <w:rPr>
      <w:rFonts w:ascii="Times New Roman" w:hAnsi="Times New Roman" w:cs="Times New Roman"/>
      <w:sz w:val="22"/>
    </w:rPr>
  </w:style>
  <w:style w:type="character" w:customStyle="1" w:styleId="WW8Num31z1">
    <w:name w:val="WW8Num31z1"/>
    <w:rsid w:val="00F31640"/>
    <w:rPr>
      <w:rFonts w:ascii="Courier New" w:hAnsi="Courier New" w:cs="Courier New"/>
    </w:rPr>
  </w:style>
  <w:style w:type="character" w:customStyle="1" w:styleId="WW8Num31z2">
    <w:name w:val="WW8Num31z2"/>
    <w:rsid w:val="00F31640"/>
    <w:rPr>
      <w:rFonts w:ascii="Wingdings" w:hAnsi="Wingdings"/>
    </w:rPr>
  </w:style>
  <w:style w:type="character" w:customStyle="1" w:styleId="WW8Num31z3">
    <w:name w:val="WW8Num31z3"/>
    <w:rsid w:val="00F31640"/>
    <w:rPr>
      <w:rFonts w:ascii="Symbol" w:hAnsi="Symbol"/>
    </w:rPr>
  </w:style>
  <w:style w:type="character" w:customStyle="1" w:styleId="WW8Num33z0">
    <w:name w:val="WW8Num33z0"/>
    <w:rsid w:val="00F31640"/>
    <w:rPr>
      <w:rFonts w:ascii="Symbol" w:hAnsi="Symbol"/>
      <w:sz w:val="20"/>
    </w:rPr>
  </w:style>
  <w:style w:type="character" w:customStyle="1" w:styleId="WW8Num33z1">
    <w:name w:val="WW8Num33z1"/>
    <w:rsid w:val="00F31640"/>
    <w:rPr>
      <w:rFonts w:ascii="Courier New" w:hAnsi="Courier New"/>
      <w:sz w:val="20"/>
    </w:rPr>
  </w:style>
  <w:style w:type="character" w:customStyle="1" w:styleId="WW8Num33z2">
    <w:name w:val="WW8Num33z2"/>
    <w:rsid w:val="00F31640"/>
    <w:rPr>
      <w:rFonts w:ascii="Wingdings" w:hAnsi="Wingdings"/>
      <w:sz w:val="20"/>
    </w:rPr>
  </w:style>
  <w:style w:type="character" w:customStyle="1" w:styleId="WW8Num34z0">
    <w:name w:val="WW8Num34z0"/>
    <w:rsid w:val="00F31640"/>
    <w:rPr>
      <w:rFonts w:ascii="Times New Roman" w:hAnsi="Times New Roman" w:cs="Times New Roman"/>
    </w:rPr>
  </w:style>
  <w:style w:type="character" w:customStyle="1" w:styleId="WW8NumSt23z0">
    <w:name w:val="WW8NumSt23z0"/>
    <w:rsid w:val="00F31640"/>
    <w:rPr>
      <w:rFonts w:ascii="Times New Roman" w:hAnsi="Times New Roman" w:cs="Times New Roman"/>
    </w:rPr>
  </w:style>
  <w:style w:type="character" w:customStyle="1" w:styleId="WW8NumSt24z0">
    <w:name w:val="WW8NumSt24z0"/>
    <w:rsid w:val="00F31640"/>
    <w:rPr>
      <w:rFonts w:ascii="Times New Roman" w:hAnsi="Times New Roman" w:cs="Times New Roman"/>
    </w:rPr>
  </w:style>
  <w:style w:type="character" w:customStyle="1" w:styleId="WW8NumSt25z0">
    <w:name w:val="WW8NumSt25z0"/>
    <w:rsid w:val="00F31640"/>
    <w:rPr>
      <w:rFonts w:ascii="Times New Roman" w:hAnsi="Times New Roman" w:cs="Times New Roman"/>
    </w:rPr>
  </w:style>
  <w:style w:type="character" w:customStyle="1" w:styleId="WW8NumSt26z0">
    <w:name w:val="WW8NumSt26z0"/>
    <w:rsid w:val="00F31640"/>
    <w:rPr>
      <w:rFonts w:ascii="Times New Roman" w:hAnsi="Times New Roman" w:cs="Times New Roman"/>
    </w:rPr>
  </w:style>
  <w:style w:type="character" w:customStyle="1" w:styleId="WW8NumSt27z0">
    <w:name w:val="WW8NumSt27z0"/>
    <w:rsid w:val="00F31640"/>
    <w:rPr>
      <w:rFonts w:ascii="Times New Roman" w:hAnsi="Times New Roman" w:cs="Times New Roman"/>
    </w:rPr>
  </w:style>
  <w:style w:type="character" w:customStyle="1" w:styleId="WW8NumSt28z0">
    <w:name w:val="WW8NumSt28z0"/>
    <w:rsid w:val="00F31640"/>
    <w:rPr>
      <w:rFonts w:ascii="Times New Roman" w:hAnsi="Times New Roman" w:cs="Times New Roman"/>
    </w:rPr>
  </w:style>
  <w:style w:type="character" w:customStyle="1" w:styleId="WW8NumSt29z0">
    <w:name w:val="WW8NumSt29z0"/>
    <w:rsid w:val="00F31640"/>
    <w:rPr>
      <w:rFonts w:ascii="Times New Roman" w:hAnsi="Times New Roman" w:cs="Times New Roman"/>
    </w:rPr>
  </w:style>
  <w:style w:type="character" w:customStyle="1" w:styleId="WW8NumSt30z0">
    <w:name w:val="WW8NumSt30z0"/>
    <w:rsid w:val="00F31640"/>
    <w:rPr>
      <w:rFonts w:ascii="Times New Roman" w:hAnsi="Times New Roman" w:cs="Times New Roman"/>
    </w:rPr>
  </w:style>
  <w:style w:type="character" w:customStyle="1" w:styleId="WW8NumSt32z0">
    <w:name w:val="WW8NumSt32z0"/>
    <w:rsid w:val="00F31640"/>
    <w:rPr>
      <w:rFonts w:ascii="Times New Roman" w:hAnsi="Times New Roman" w:cs="Times New Roman"/>
    </w:rPr>
  </w:style>
  <w:style w:type="character" w:customStyle="1" w:styleId="WW8NumSt33z0">
    <w:name w:val="WW8NumSt33z0"/>
    <w:rsid w:val="00F31640"/>
    <w:rPr>
      <w:rFonts w:ascii="Times New Roman" w:hAnsi="Times New Roman" w:cs="Times New Roman"/>
    </w:rPr>
  </w:style>
  <w:style w:type="character" w:customStyle="1" w:styleId="17">
    <w:name w:val="Основной шрифт абзаца1"/>
    <w:rsid w:val="00F31640"/>
  </w:style>
  <w:style w:type="character" w:customStyle="1" w:styleId="text-yel1">
    <w:name w:val="text-yel1"/>
    <w:rsid w:val="00F31640"/>
    <w:rPr>
      <w:rFonts w:ascii="Arial" w:hAnsi="Arial" w:cs="Arial"/>
      <w:color w:val="FFFFCC"/>
      <w:sz w:val="20"/>
      <w:szCs w:val="20"/>
    </w:rPr>
  </w:style>
  <w:style w:type="character" w:styleId="aff3">
    <w:name w:val="Placeholder Text"/>
    <w:rsid w:val="00F31640"/>
    <w:rPr>
      <w:color w:val="808080"/>
    </w:rPr>
  </w:style>
  <w:style w:type="character" w:customStyle="1" w:styleId="aff4">
    <w:name w:val="Текст выноски Знак"/>
    <w:uiPriority w:val="99"/>
    <w:rsid w:val="00F31640"/>
    <w:rPr>
      <w:rFonts w:ascii="Tahoma" w:eastAsia="MS Mincho" w:hAnsi="Tahoma" w:cs="Tahoma"/>
      <w:sz w:val="16"/>
      <w:szCs w:val="16"/>
    </w:rPr>
  </w:style>
  <w:style w:type="character" w:customStyle="1" w:styleId="aff5">
    <w:name w:val="Символ нумерации"/>
    <w:rsid w:val="00F31640"/>
  </w:style>
  <w:style w:type="character" w:customStyle="1" w:styleId="aff6">
    <w:name w:val="Маркеры списка"/>
    <w:rsid w:val="00F31640"/>
    <w:rPr>
      <w:rFonts w:ascii="StarSymbol" w:eastAsia="StarSymbol" w:hAnsi="StarSymbol" w:cs="StarSymbol"/>
      <w:sz w:val="18"/>
      <w:szCs w:val="18"/>
    </w:rPr>
  </w:style>
  <w:style w:type="paragraph" w:customStyle="1" w:styleId="18">
    <w:name w:val="Заголовок1"/>
    <w:basedOn w:val="a"/>
    <w:next w:val="a8"/>
    <w:qFormat/>
    <w:rsid w:val="00F31640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52">
    <w:name w:val="Название5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53">
    <w:name w:val="Указатель5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42">
    <w:name w:val="Название4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43">
    <w:name w:val="Указатель4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38">
    <w:name w:val="Название3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27">
    <w:name w:val="Название2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28">
    <w:name w:val="Указатель2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19">
    <w:name w:val="Название1"/>
    <w:basedOn w:val="a"/>
    <w:qFormat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1a">
    <w:name w:val="Указатель1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310">
    <w:name w:val="Основной текст с отступом 31"/>
    <w:basedOn w:val="a"/>
    <w:rsid w:val="00F31640"/>
    <w:pPr>
      <w:tabs>
        <w:tab w:val="left" w:pos="8804"/>
        <w:tab w:val="left" w:pos="9088"/>
        <w:tab w:val="left" w:pos="9230"/>
      </w:tabs>
      <w:ind w:right="-7" w:firstLine="851"/>
    </w:pPr>
    <w:rPr>
      <w:rFonts w:eastAsia="MS Mincho"/>
      <w:sz w:val="28"/>
      <w:lang w:eastAsia="ar-SA"/>
    </w:rPr>
  </w:style>
  <w:style w:type="paragraph" w:customStyle="1" w:styleId="311">
    <w:name w:val="Основной текст 31"/>
    <w:basedOn w:val="a"/>
    <w:rsid w:val="00F31640"/>
    <w:pPr>
      <w:tabs>
        <w:tab w:val="left" w:pos="8804"/>
        <w:tab w:val="left" w:pos="9088"/>
        <w:tab w:val="left" w:pos="9230"/>
      </w:tabs>
      <w:ind w:right="-7"/>
    </w:pPr>
    <w:rPr>
      <w:rFonts w:eastAsia="MS Mincho"/>
      <w:spacing w:val="12"/>
      <w:sz w:val="24"/>
      <w:lang w:eastAsia="ar-SA"/>
    </w:rPr>
  </w:style>
  <w:style w:type="paragraph" w:customStyle="1" w:styleId="220">
    <w:name w:val="Основной текст 22"/>
    <w:basedOn w:val="a"/>
    <w:rsid w:val="00F31640"/>
    <w:pPr>
      <w:tabs>
        <w:tab w:val="left" w:pos="8804"/>
        <w:tab w:val="left" w:pos="9088"/>
        <w:tab w:val="left" w:pos="9230"/>
      </w:tabs>
      <w:ind w:right="-7"/>
    </w:pPr>
    <w:rPr>
      <w:rFonts w:eastAsia="MS Mincho"/>
      <w:spacing w:val="12"/>
      <w:sz w:val="28"/>
      <w:lang w:eastAsia="ar-SA"/>
    </w:rPr>
  </w:style>
  <w:style w:type="paragraph" w:customStyle="1" w:styleId="1b">
    <w:name w:val="Название объекта1"/>
    <w:basedOn w:val="a"/>
    <w:next w:val="a"/>
    <w:rsid w:val="00F31640"/>
    <w:pPr>
      <w:widowControl w:val="0"/>
      <w:autoSpaceDE w:val="0"/>
      <w:spacing w:line="360" w:lineRule="auto"/>
      <w:jc w:val="both"/>
    </w:pPr>
    <w:rPr>
      <w:rFonts w:eastAsia="MS Mincho"/>
      <w:sz w:val="28"/>
      <w:lang w:eastAsia="ar-SA"/>
    </w:rPr>
  </w:style>
  <w:style w:type="paragraph" w:customStyle="1" w:styleId="aff7">
    <w:name w:val="Норм"/>
    <w:basedOn w:val="a"/>
    <w:rsid w:val="00F31640"/>
    <w:pPr>
      <w:overflowPunct w:val="0"/>
      <w:autoSpaceDE w:val="0"/>
      <w:ind w:firstLine="567"/>
      <w:jc w:val="both"/>
      <w:textAlignment w:val="baseline"/>
    </w:pPr>
    <w:rPr>
      <w:sz w:val="28"/>
      <w:lang w:eastAsia="ar-SA"/>
    </w:rPr>
  </w:style>
  <w:style w:type="paragraph" w:customStyle="1" w:styleId="aff8">
    <w:name w:val="Мой"/>
    <w:basedOn w:val="a"/>
    <w:rsid w:val="00F31640"/>
    <w:pPr>
      <w:overflowPunct w:val="0"/>
      <w:autoSpaceDE w:val="0"/>
      <w:ind w:firstLine="1247"/>
      <w:jc w:val="both"/>
      <w:textAlignment w:val="baseline"/>
    </w:pPr>
    <w:rPr>
      <w:kern w:val="1"/>
      <w:sz w:val="24"/>
      <w:lang w:eastAsia="ar-SA"/>
    </w:rPr>
  </w:style>
  <w:style w:type="paragraph" w:customStyle="1" w:styleId="1c">
    <w:name w:val="Цитата1"/>
    <w:basedOn w:val="a"/>
    <w:rsid w:val="00F31640"/>
    <w:pPr>
      <w:spacing w:line="360" w:lineRule="auto"/>
      <w:ind w:left="-709" w:right="-59"/>
      <w:jc w:val="both"/>
    </w:pPr>
    <w:rPr>
      <w:rFonts w:eastAsia="MS Mincho"/>
      <w:sz w:val="28"/>
      <w:lang w:eastAsia="ar-SA"/>
    </w:rPr>
  </w:style>
  <w:style w:type="paragraph" w:customStyle="1" w:styleId="1d">
    <w:name w:val="Схема документа1"/>
    <w:basedOn w:val="a"/>
    <w:rsid w:val="00F31640"/>
    <w:pPr>
      <w:shd w:val="clear" w:color="auto" w:fill="000080"/>
    </w:pPr>
    <w:rPr>
      <w:rFonts w:ascii="Tahoma" w:eastAsia="MS Mincho" w:hAnsi="Tahoma" w:cs="Tahoma"/>
      <w:lang w:eastAsia="ar-SA"/>
    </w:rPr>
  </w:style>
  <w:style w:type="paragraph" w:customStyle="1" w:styleId="Heading">
    <w:name w:val="Heading"/>
    <w:rsid w:val="00F31640"/>
    <w:pPr>
      <w:widowControl w:val="0"/>
      <w:suppressAutoHyphens/>
      <w:overflowPunct w:val="0"/>
      <w:autoSpaceDE w:val="0"/>
      <w:textAlignment w:val="baseline"/>
    </w:pPr>
    <w:rPr>
      <w:rFonts w:ascii="Arial" w:hAnsi="Arial"/>
      <w:b/>
      <w:sz w:val="22"/>
      <w:lang w:eastAsia="ar-SA"/>
    </w:rPr>
  </w:style>
  <w:style w:type="paragraph" w:styleId="HTML">
    <w:name w:val="HTML Preformatted"/>
    <w:basedOn w:val="a"/>
    <w:link w:val="HTML0"/>
    <w:uiPriority w:val="99"/>
    <w:rsid w:val="00F31640"/>
    <w:pPr>
      <w:pBdr>
        <w:left w:val="single" w:sz="8" w:space="12" w:color="C0C0C0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224"/>
    </w:pPr>
    <w:rPr>
      <w:rFonts w:ascii="Courier New" w:hAnsi="Courier New"/>
      <w:lang w:eastAsia="ar-SA"/>
    </w:rPr>
  </w:style>
  <w:style w:type="paragraph" w:customStyle="1" w:styleId="aff9">
    <w:name w:val="Содержимое таблицы"/>
    <w:basedOn w:val="a"/>
    <w:rsid w:val="00F31640"/>
    <w:pPr>
      <w:suppressLineNumbers/>
    </w:pPr>
    <w:rPr>
      <w:rFonts w:eastAsia="MS Mincho"/>
      <w:lang w:eastAsia="ar-SA"/>
    </w:rPr>
  </w:style>
  <w:style w:type="paragraph" w:customStyle="1" w:styleId="affa">
    <w:name w:val="Заголовок таблицы"/>
    <w:basedOn w:val="aff9"/>
    <w:rsid w:val="00F31640"/>
    <w:pPr>
      <w:jc w:val="center"/>
    </w:pPr>
    <w:rPr>
      <w:b/>
      <w:bCs/>
    </w:rPr>
  </w:style>
  <w:style w:type="paragraph" w:customStyle="1" w:styleId="affb">
    <w:name w:val="Содержимое врезки"/>
    <w:basedOn w:val="a8"/>
    <w:rsid w:val="00F31640"/>
    <w:pPr>
      <w:jc w:val="left"/>
    </w:pPr>
    <w:rPr>
      <w:rFonts w:ascii="Times New Roman" w:eastAsia="MS Mincho" w:hAnsi="Times New Roman"/>
      <w:i w:val="0"/>
      <w:spacing w:val="12"/>
      <w:sz w:val="28"/>
      <w:lang w:eastAsia="ar-SA"/>
    </w:rPr>
  </w:style>
  <w:style w:type="character" w:customStyle="1" w:styleId="61">
    <w:name w:val="Основной шрифт абзаца6"/>
    <w:rsid w:val="00F31640"/>
  </w:style>
  <w:style w:type="character" w:customStyle="1" w:styleId="WW8Num4z2">
    <w:name w:val="WW8Num4z2"/>
    <w:rsid w:val="00F31640"/>
    <w:rPr>
      <w:rFonts w:ascii="Wingdings" w:hAnsi="Wingdings"/>
    </w:rPr>
  </w:style>
  <w:style w:type="character" w:customStyle="1" w:styleId="WW8Num7z4">
    <w:name w:val="WW8Num7z4"/>
    <w:rsid w:val="00F31640"/>
    <w:rPr>
      <w:rFonts w:ascii="Courier New" w:hAnsi="Courier New" w:cs="Courier New"/>
    </w:rPr>
  </w:style>
  <w:style w:type="character" w:customStyle="1" w:styleId="WW8Num9z2">
    <w:name w:val="WW8Num9z2"/>
    <w:rsid w:val="00F31640"/>
    <w:rPr>
      <w:rFonts w:ascii="Wingdings" w:hAnsi="Wingdings"/>
    </w:rPr>
  </w:style>
  <w:style w:type="character" w:customStyle="1" w:styleId="WW8Num11z0">
    <w:name w:val="WW8Num11z0"/>
    <w:rsid w:val="00F31640"/>
    <w:rPr>
      <w:rFonts w:ascii="Symbol" w:hAnsi="Symbol"/>
    </w:rPr>
  </w:style>
  <w:style w:type="character" w:customStyle="1" w:styleId="WW8Num11z1">
    <w:name w:val="WW8Num11z1"/>
    <w:rsid w:val="00F31640"/>
    <w:rPr>
      <w:rFonts w:ascii="Courier New" w:hAnsi="Courier New" w:cs="Courier New"/>
    </w:rPr>
  </w:style>
  <w:style w:type="character" w:customStyle="1" w:styleId="WW8Num11z2">
    <w:name w:val="WW8Num11z2"/>
    <w:rsid w:val="00F31640"/>
    <w:rPr>
      <w:rFonts w:ascii="Wingdings" w:hAnsi="Wingdings"/>
    </w:rPr>
  </w:style>
  <w:style w:type="character" w:customStyle="1" w:styleId="WW8Num12z1">
    <w:name w:val="WW8Num12z1"/>
    <w:rsid w:val="00F31640"/>
    <w:rPr>
      <w:rFonts w:ascii="Courier New" w:hAnsi="Courier New" w:cs="Courier New"/>
    </w:rPr>
  </w:style>
  <w:style w:type="character" w:customStyle="1" w:styleId="WW8Num12z2">
    <w:name w:val="WW8Num12z2"/>
    <w:rsid w:val="00F31640"/>
    <w:rPr>
      <w:rFonts w:ascii="Wingdings" w:hAnsi="Wingdings"/>
    </w:rPr>
  </w:style>
  <w:style w:type="character" w:customStyle="1" w:styleId="WW8Num14z0">
    <w:name w:val="WW8Num14z0"/>
    <w:rsid w:val="00F31640"/>
    <w:rPr>
      <w:rFonts w:ascii="Symbol" w:hAnsi="Symbol"/>
    </w:rPr>
  </w:style>
  <w:style w:type="character" w:customStyle="1" w:styleId="WW8Num14z1">
    <w:name w:val="WW8Num14z1"/>
    <w:rsid w:val="00F31640"/>
    <w:rPr>
      <w:rFonts w:ascii="Courier New" w:hAnsi="Courier New" w:cs="Courier New"/>
    </w:rPr>
  </w:style>
  <w:style w:type="character" w:customStyle="1" w:styleId="WW8Num14z2">
    <w:name w:val="WW8Num14z2"/>
    <w:rsid w:val="00F31640"/>
    <w:rPr>
      <w:rFonts w:ascii="Wingdings" w:hAnsi="Wingdings"/>
    </w:rPr>
  </w:style>
  <w:style w:type="character" w:customStyle="1" w:styleId="WW8Num16z2">
    <w:name w:val="WW8Num16z2"/>
    <w:rsid w:val="00F31640"/>
    <w:rPr>
      <w:rFonts w:ascii="Wingdings" w:hAnsi="Wingdings"/>
    </w:rPr>
  </w:style>
  <w:style w:type="character" w:customStyle="1" w:styleId="WW8Num16z4">
    <w:name w:val="WW8Num16z4"/>
    <w:rsid w:val="00F31640"/>
    <w:rPr>
      <w:rFonts w:ascii="Courier New" w:hAnsi="Courier New" w:cs="Courier New"/>
    </w:rPr>
  </w:style>
  <w:style w:type="character" w:customStyle="1" w:styleId="WW8Num17z4">
    <w:name w:val="WW8Num17z4"/>
    <w:rsid w:val="00F31640"/>
    <w:rPr>
      <w:rFonts w:ascii="Courier New" w:hAnsi="Courier New" w:cs="Courier New"/>
    </w:rPr>
  </w:style>
  <w:style w:type="character" w:customStyle="1" w:styleId="WW8Num20z0">
    <w:name w:val="WW8Num20z0"/>
    <w:rsid w:val="00F31640"/>
    <w:rPr>
      <w:rFonts w:ascii="Symbol" w:hAnsi="Symbol"/>
    </w:rPr>
  </w:style>
  <w:style w:type="character" w:customStyle="1" w:styleId="WW8Num20z1">
    <w:name w:val="WW8Num20z1"/>
    <w:rsid w:val="00F31640"/>
    <w:rPr>
      <w:rFonts w:ascii="Courier New" w:hAnsi="Courier New" w:cs="Courier New"/>
    </w:rPr>
  </w:style>
  <w:style w:type="character" w:customStyle="1" w:styleId="WW8Num20z2">
    <w:name w:val="WW8Num20z2"/>
    <w:rsid w:val="00F31640"/>
    <w:rPr>
      <w:rFonts w:ascii="Wingdings" w:hAnsi="Wingdings"/>
    </w:rPr>
  </w:style>
  <w:style w:type="character" w:customStyle="1" w:styleId="WW-Absatz-Standardschriftart1111111111">
    <w:name w:val="WW-Absatz-Standardschriftart1111111111"/>
    <w:rsid w:val="00F31640"/>
  </w:style>
  <w:style w:type="character" w:customStyle="1" w:styleId="WW-Absatz-Standardschriftart11111111111">
    <w:name w:val="WW-Absatz-Standardschriftart11111111111"/>
    <w:rsid w:val="00F31640"/>
  </w:style>
  <w:style w:type="character" w:customStyle="1" w:styleId="29">
    <w:name w:val="Основной текст с отступом 2 Знак"/>
    <w:uiPriority w:val="99"/>
    <w:rsid w:val="00F31640"/>
    <w:rPr>
      <w:sz w:val="28"/>
      <w:szCs w:val="24"/>
    </w:rPr>
  </w:style>
  <w:style w:type="paragraph" w:customStyle="1" w:styleId="62">
    <w:name w:val="Название6"/>
    <w:basedOn w:val="a"/>
    <w:rsid w:val="00F31640"/>
    <w:pPr>
      <w:suppressLineNumbers/>
      <w:spacing w:before="120" w:after="120"/>
    </w:pPr>
    <w:rPr>
      <w:rFonts w:ascii="Arial" w:eastAsia="MS Mincho" w:hAnsi="Arial" w:cs="Tahoma"/>
      <w:i/>
      <w:iCs/>
      <w:sz w:val="24"/>
      <w:szCs w:val="24"/>
      <w:lang w:eastAsia="ar-SA"/>
    </w:rPr>
  </w:style>
  <w:style w:type="paragraph" w:customStyle="1" w:styleId="63">
    <w:name w:val="Указатель6"/>
    <w:basedOn w:val="a"/>
    <w:rsid w:val="00F31640"/>
    <w:pPr>
      <w:suppressLineNumbers/>
    </w:pPr>
    <w:rPr>
      <w:rFonts w:ascii="Arial" w:eastAsia="MS Mincho" w:hAnsi="Arial" w:cs="Tahoma"/>
      <w:lang w:eastAsia="ar-SA"/>
    </w:rPr>
  </w:style>
  <w:style w:type="paragraph" w:customStyle="1" w:styleId="110">
    <w:name w:val="Обычный11"/>
    <w:rsid w:val="00F31640"/>
    <w:pPr>
      <w:widowControl w:val="0"/>
      <w:suppressAutoHyphens/>
      <w:spacing w:line="252" w:lineRule="auto"/>
      <w:ind w:firstLine="320"/>
      <w:jc w:val="both"/>
    </w:pPr>
    <w:rPr>
      <w:rFonts w:eastAsia="MS Mincho"/>
      <w:sz w:val="18"/>
      <w:lang w:eastAsia="ar-SA"/>
    </w:rPr>
  </w:style>
  <w:style w:type="paragraph" w:customStyle="1" w:styleId="2a">
    <w:name w:val="Название объекта2"/>
    <w:basedOn w:val="a"/>
    <w:next w:val="a"/>
    <w:rsid w:val="00F31640"/>
    <w:pPr>
      <w:keepNext/>
      <w:spacing w:before="120" w:after="120" w:line="360" w:lineRule="auto"/>
      <w:jc w:val="both"/>
    </w:pPr>
    <w:rPr>
      <w:spacing w:val="40"/>
      <w:sz w:val="28"/>
      <w:szCs w:val="24"/>
      <w:lang w:eastAsia="ar-SA"/>
    </w:rPr>
  </w:style>
  <w:style w:type="paragraph" w:customStyle="1" w:styleId="2b">
    <w:name w:val="Цитата2"/>
    <w:basedOn w:val="a"/>
    <w:rsid w:val="00F31640"/>
    <w:pPr>
      <w:spacing w:line="360" w:lineRule="auto"/>
      <w:ind w:left="113" w:right="113"/>
      <w:jc w:val="center"/>
    </w:pPr>
    <w:rPr>
      <w:sz w:val="28"/>
      <w:szCs w:val="24"/>
      <w:lang w:eastAsia="ar-SA"/>
    </w:rPr>
  </w:style>
  <w:style w:type="paragraph" w:customStyle="1" w:styleId="221">
    <w:name w:val="Основной текст с отступом 22"/>
    <w:basedOn w:val="a"/>
    <w:rsid w:val="00F31640"/>
    <w:pPr>
      <w:ind w:firstLine="567"/>
    </w:pPr>
    <w:rPr>
      <w:sz w:val="28"/>
      <w:szCs w:val="24"/>
      <w:lang w:eastAsia="ar-SA"/>
    </w:rPr>
  </w:style>
  <w:style w:type="paragraph" w:customStyle="1" w:styleId="231">
    <w:name w:val="Основной текст 23"/>
    <w:basedOn w:val="a"/>
    <w:rsid w:val="00F31640"/>
    <w:pPr>
      <w:tabs>
        <w:tab w:val="left" w:pos="1134"/>
        <w:tab w:val="left" w:pos="3119"/>
        <w:tab w:val="left" w:pos="8505"/>
      </w:tabs>
      <w:ind w:firstLine="851"/>
      <w:jc w:val="both"/>
    </w:pPr>
    <w:rPr>
      <w:sz w:val="28"/>
    </w:rPr>
  </w:style>
  <w:style w:type="paragraph" w:customStyle="1" w:styleId="main">
    <w:name w:val="main"/>
    <w:basedOn w:val="a"/>
    <w:rsid w:val="00F31640"/>
    <w:pPr>
      <w:ind w:firstLine="400"/>
      <w:jc w:val="both"/>
    </w:pPr>
    <w:rPr>
      <w:sz w:val="27"/>
      <w:szCs w:val="27"/>
    </w:rPr>
  </w:style>
  <w:style w:type="paragraph" w:customStyle="1" w:styleId="affc">
    <w:name w:val="Знак"/>
    <w:basedOn w:val="a"/>
    <w:rsid w:val="00F3164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e">
    <w:name w:val="Знак1"/>
    <w:basedOn w:val="a"/>
    <w:rsid w:val="00F3164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d">
    <w:name w:val="Чертежный"/>
    <w:rsid w:val="00F1584F"/>
    <w:pPr>
      <w:jc w:val="both"/>
    </w:pPr>
    <w:rPr>
      <w:rFonts w:ascii="ISOCPEUR" w:hAnsi="ISOCPEUR"/>
      <w:i/>
      <w:sz w:val="28"/>
      <w:lang w:val="uk-UA"/>
    </w:rPr>
  </w:style>
  <w:style w:type="paragraph" w:styleId="affe">
    <w:name w:val="List Paragraph"/>
    <w:basedOn w:val="a"/>
    <w:uiPriority w:val="34"/>
    <w:qFormat/>
    <w:rsid w:val="00F1584F"/>
    <w:pPr>
      <w:ind w:left="720"/>
      <w:contextualSpacing/>
    </w:pPr>
    <w:rPr>
      <w:sz w:val="24"/>
      <w:szCs w:val="24"/>
    </w:rPr>
  </w:style>
  <w:style w:type="paragraph" w:customStyle="1" w:styleId="afff">
    <w:name w:val="обычный БАТЭ"/>
    <w:basedOn w:val="a"/>
    <w:rsid w:val="00F1584F"/>
    <w:pPr>
      <w:ind w:firstLine="709"/>
      <w:jc w:val="both"/>
    </w:pPr>
    <w:rPr>
      <w:sz w:val="28"/>
    </w:rPr>
  </w:style>
  <w:style w:type="paragraph" w:customStyle="1" w:styleId="140">
    <w:name w:val="Мой стиль абзаца 14"/>
    <w:basedOn w:val="a"/>
    <w:rsid w:val="00F1584F"/>
    <w:pPr>
      <w:spacing w:line="360" w:lineRule="auto"/>
      <w:ind w:firstLine="567"/>
      <w:jc w:val="both"/>
    </w:pPr>
    <w:rPr>
      <w:color w:val="000000"/>
      <w:sz w:val="28"/>
      <w:szCs w:val="28"/>
      <w:lang w:eastAsia="ar-SA"/>
    </w:rPr>
  </w:style>
  <w:style w:type="paragraph" w:customStyle="1" w:styleId="afff0">
    <w:name w:val="Название рис. мой"/>
    <w:basedOn w:val="a"/>
    <w:rsid w:val="00F1584F"/>
    <w:pPr>
      <w:spacing w:before="120" w:after="120"/>
      <w:jc w:val="center"/>
    </w:pPr>
    <w:rPr>
      <w:bCs/>
      <w:sz w:val="28"/>
      <w:szCs w:val="28"/>
      <w:lang w:eastAsia="ar-SA"/>
    </w:rPr>
  </w:style>
  <w:style w:type="table" w:customStyle="1" w:styleId="1f">
    <w:name w:val="Сетка таблицы1"/>
    <w:basedOn w:val="a1"/>
    <w:next w:val="af6"/>
    <w:rsid w:val="00F158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1">
    <w:name w:val="TOC Heading"/>
    <w:basedOn w:val="1"/>
    <w:next w:val="a"/>
    <w:uiPriority w:val="39"/>
    <w:semiHidden/>
    <w:unhideWhenUsed/>
    <w:qFormat/>
    <w:rsid w:val="00F1584F"/>
    <w:pPr>
      <w:keepLines/>
      <w:numPr>
        <w:numId w:val="0"/>
      </w:numPr>
      <w:spacing w:before="480" w:after="0" w:line="240" w:lineRule="auto"/>
      <w:outlineLvl w:val="9"/>
    </w:pPr>
    <w:rPr>
      <w:rFonts w:ascii="Cambria" w:hAnsi="Cambria"/>
      <w:b/>
      <w:bCs/>
      <w:caps w:val="0"/>
      <w:color w:val="365F91"/>
      <w:szCs w:val="28"/>
    </w:rPr>
  </w:style>
  <w:style w:type="table" w:customStyle="1" w:styleId="2c">
    <w:name w:val="Сетка таблицы2"/>
    <w:basedOn w:val="a1"/>
    <w:next w:val="af6"/>
    <w:rsid w:val="00F158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2">
    <w:name w:val="No Spacing"/>
    <w:uiPriority w:val="1"/>
    <w:qFormat/>
    <w:rsid w:val="00F1584F"/>
    <w:rPr>
      <w:sz w:val="24"/>
      <w:szCs w:val="24"/>
    </w:rPr>
  </w:style>
  <w:style w:type="paragraph" w:customStyle="1" w:styleId="2d">
    <w:name w:val="Обычный2"/>
    <w:rsid w:val="00F1584F"/>
    <w:pPr>
      <w:widowControl w:val="0"/>
      <w:spacing w:line="260" w:lineRule="auto"/>
      <w:ind w:firstLine="320"/>
      <w:jc w:val="both"/>
    </w:pPr>
    <w:rPr>
      <w:rFonts w:eastAsia="MS Mincho"/>
      <w:snapToGrid w:val="0"/>
      <w:sz w:val="18"/>
    </w:rPr>
  </w:style>
  <w:style w:type="character" w:customStyle="1" w:styleId="z-10">
    <w:name w:val="z-Конец формы Знак1"/>
    <w:uiPriority w:val="99"/>
    <w:semiHidden/>
    <w:rsid w:val="00F1584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1">
    <w:name w:val="z-Начало формы Знак1"/>
    <w:uiPriority w:val="99"/>
    <w:semiHidden/>
    <w:rsid w:val="00F1584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HTML0">
    <w:name w:val="Стандартный HTML Знак"/>
    <w:link w:val="HTML"/>
    <w:uiPriority w:val="99"/>
    <w:rsid w:val="00F1584F"/>
    <w:rPr>
      <w:rFonts w:ascii="Courier New" w:hAnsi="Courier New" w:cs="Courier New"/>
      <w:lang w:eastAsia="ar-SA"/>
    </w:rPr>
  </w:style>
  <w:style w:type="paragraph" w:customStyle="1" w:styleId="2310">
    <w:name w:val="Основной текст 231"/>
    <w:basedOn w:val="a"/>
    <w:rsid w:val="00F1584F"/>
    <w:pPr>
      <w:tabs>
        <w:tab w:val="left" w:pos="1134"/>
        <w:tab w:val="left" w:pos="3119"/>
        <w:tab w:val="left" w:pos="8505"/>
      </w:tabs>
      <w:ind w:firstLine="851"/>
      <w:jc w:val="both"/>
    </w:pPr>
    <w:rPr>
      <w:sz w:val="28"/>
    </w:rPr>
  </w:style>
  <w:style w:type="numbering" w:customStyle="1" w:styleId="1f0">
    <w:name w:val="Нет списка1"/>
    <w:next w:val="a2"/>
    <w:uiPriority w:val="99"/>
    <w:semiHidden/>
    <w:unhideWhenUsed/>
    <w:rsid w:val="00F1584F"/>
  </w:style>
  <w:style w:type="character" w:customStyle="1" w:styleId="ecattext">
    <w:name w:val="ecattext"/>
    <w:rsid w:val="00487351"/>
  </w:style>
  <w:style w:type="paragraph" w:customStyle="1" w:styleId="64">
    <w:name w:val="заголовок 6"/>
    <w:basedOn w:val="a"/>
    <w:next w:val="a"/>
    <w:uiPriority w:val="99"/>
    <w:rsid w:val="003C64C4"/>
    <w:pPr>
      <w:keepNext/>
      <w:autoSpaceDE w:val="0"/>
      <w:autoSpaceDN w:val="0"/>
      <w:jc w:val="center"/>
    </w:pPr>
    <w:rPr>
      <w:sz w:val="32"/>
      <w:szCs w:val="32"/>
    </w:rPr>
  </w:style>
  <w:style w:type="paragraph" w:customStyle="1" w:styleId="81">
    <w:name w:val="заголовок 8"/>
    <w:basedOn w:val="a"/>
    <w:next w:val="a"/>
    <w:uiPriority w:val="99"/>
    <w:rsid w:val="003C64C4"/>
    <w:pPr>
      <w:keepNext/>
      <w:autoSpaceDE w:val="0"/>
      <w:autoSpaceDN w:val="0"/>
      <w:ind w:firstLine="567"/>
    </w:pPr>
    <w:rPr>
      <w:b/>
      <w:bCs/>
      <w:sz w:val="28"/>
      <w:szCs w:val="28"/>
    </w:rPr>
  </w:style>
  <w:style w:type="paragraph" w:customStyle="1" w:styleId="91">
    <w:name w:val="заголовок 9"/>
    <w:basedOn w:val="a"/>
    <w:next w:val="a"/>
    <w:uiPriority w:val="99"/>
    <w:rsid w:val="003C64C4"/>
    <w:pPr>
      <w:keepNext/>
      <w:autoSpaceDE w:val="0"/>
      <w:autoSpaceDN w:val="0"/>
      <w:ind w:firstLine="567"/>
      <w:jc w:val="both"/>
    </w:pPr>
    <w:rPr>
      <w:b/>
      <w:bCs/>
      <w:sz w:val="28"/>
      <w:szCs w:val="28"/>
    </w:rPr>
  </w:style>
  <w:style w:type="character" w:customStyle="1" w:styleId="af1">
    <w:name w:val="Обычный (Интернет) Знак"/>
    <w:basedOn w:val="a0"/>
    <w:link w:val="af0"/>
    <w:uiPriority w:val="99"/>
    <w:locked/>
    <w:rsid w:val="00AC074D"/>
    <w:rPr>
      <w:sz w:val="24"/>
      <w:szCs w:val="24"/>
    </w:rPr>
  </w:style>
  <w:style w:type="paragraph" w:customStyle="1" w:styleId="Default">
    <w:name w:val="Default"/>
    <w:rsid w:val="00AC074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marker3">
    <w:name w:val="marker3"/>
    <w:basedOn w:val="a0"/>
    <w:rsid w:val="00AC074D"/>
  </w:style>
  <w:style w:type="table" w:customStyle="1" w:styleId="3a">
    <w:name w:val="Сетка таблицы3"/>
    <w:basedOn w:val="a1"/>
    <w:next w:val="af6"/>
    <w:rsid w:val="00881EF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4">
    <w:name w:val="Сетка таблицы4"/>
    <w:basedOn w:val="a1"/>
    <w:next w:val="af6"/>
    <w:uiPriority w:val="59"/>
    <w:rsid w:val="00881EF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e">
    <w:name w:val="Основной текст 2 Знак Знак Знак"/>
    <w:basedOn w:val="a0"/>
    <w:rsid w:val="0065043C"/>
  </w:style>
  <w:style w:type="character" w:customStyle="1" w:styleId="keyword1">
    <w:name w:val="keyword1"/>
    <w:rsid w:val="0065043C"/>
    <w:rPr>
      <w:i/>
      <w:iCs/>
    </w:rPr>
  </w:style>
  <w:style w:type="character" w:customStyle="1" w:styleId="ListLabel5">
    <w:name w:val="ListLabel 5"/>
    <w:rsid w:val="00C4712F"/>
    <w:rPr>
      <w:rFonts w:eastAsia="Times New Roman" w:cs="Times New Roman"/>
      <w:spacing w:val="0"/>
      <w:w w:val="100"/>
      <w:sz w:val="28"/>
      <w:szCs w:val="28"/>
    </w:rPr>
  </w:style>
  <w:style w:type="numbering" w:customStyle="1" w:styleId="2f">
    <w:name w:val="Нет списка2"/>
    <w:next w:val="a2"/>
    <w:uiPriority w:val="99"/>
    <w:semiHidden/>
    <w:unhideWhenUsed/>
    <w:rsid w:val="00C4712F"/>
  </w:style>
  <w:style w:type="character" w:customStyle="1" w:styleId="213">
    <w:name w:val="Основной текст 2 Знак1"/>
    <w:aliases w:val="Основной текст 2 Знак Знак Знак Знак Знак2,Основной текст 2 Знак Знак Знак Знак Знак Знак Знак Знак1,Основной текст 2 Знак Знак Знак Знак Знак Знак1"/>
    <w:semiHidden/>
    <w:rsid w:val="00C4712F"/>
    <w:rPr>
      <w:rFonts w:ascii="Times New Roman" w:hAnsi="Times New Roman"/>
    </w:rPr>
  </w:style>
  <w:style w:type="paragraph" w:styleId="afff3">
    <w:name w:val="Document Map"/>
    <w:basedOn w:val="a"/>
    <w:link w:val="afff4"/>
    <w:unhideWhenUsed/>
    <w:rsid w:val="00C4712F"/>
    <w:pPr>
      <w:spacing w:after="200" w:line="276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fff4">
    <w:name w:val="Схема документа Знак"/>
    <w:basedOn w:val="a0"/>
    <w:link w:val="afff3"/>
    <w:rsid w:val="00C4712F"/>
    <w:rPr>
      <w:rFonts w:ascii="Tahoma" w:eastAsia="Calibri" w:hAnsi="Tahoma"/>
      <w:sz w:val="16"/>
      <w:szCs w:val="16"/>
      <w:lang w:eastAsia="en-US"/>
    </w:rPr>
  </w:style>
  <w:style w:type="paragraph" w:styleId="afff5">
    <w:name w:val="Plain Text"/>
    <w:basedOn w:val="a"/>
    <w:link w:val="afff6"/>
    <w:unhideWhenUsed/>
    <w:rsid w:val="00C4712F"/>
    <w:rPr>
      <w:rFonts w:ascii="Courier New" w:hAnsi="Courier New"/>
    </w:rPr>
  </w:style>
  <w:style w:type="character" w:customStyle="1" w:styleId="afff6">
    <w:name w:val="Текст Знак"/>
    <w:basedOn w:val="a0"/>
    <w:link w:val="afff5"/>
    <w:rsid w:val="00C4712F"/>
    <w:rPr>
      <w:rFonts w:ascii="Courier New" w:hAnsi="Courier New"/>
    </w:rPr>
  </w:style>
  <w:style w:type="paragraph" w:customStyle="1" w:styleId="afff7">
    <w:name w:val="Знак Знак Знак Знак Знак Знак Знак Знак Знак Знак Знак Знак Знак Знак Знак Знак Знак Знак Знак Знак Знак Знак"/>
    <w:basedOn w:val="a"/>
    <w:rsid w:val="00C4712F"/>
    <w:pPr>
      <w:pageBreakBefore/>
      <w:spacing w:after="160" w:line="360" w:lineRule="auto"/>
    </w:pPr>
    <w:rPr>
      <w:color w:val="000000"/>
      <w:sz w:val="28"/>
      <w:lang w:val="en-US" w:eastAsia="en-US"/>
    </w:rPr>
  </w:style>
  <w:style w:type="paragraph" w:customStyle="1" w:styleId="text">
    <w:name w:val="text"/>
    <w:basedOn w:val="a"/>
    <w:qFormat/>
    <w:rsid w:val="00C4712F"/>
    <w:pPr>
      <w:spacing w:line="360" w:lineRule="auto"/>
      <w:ind w:firstLine="567"/>
      <w:jc w:val="both"/>
    </w:pPr>
    <w:rPr>
      <w:rFonts w:eastAsia="Calibri"/>
      <w:sz w:val="28"/>
      <w:szCs w:val="28"/>
      <w:lang w:eastAsia="en-US"/>
    </w:rPr>
  </w:style>
  <w:style w:type="paragraph" w:customStyle="1" w:styleId="newstat">
    <w:name w:val="new_stat"/>
    <w:basedOn w:val="a"/>
    <w:rsid w:val="00C4712F"/>
    <w:pPr>
      <w:spacing w:before="100" w:beforeAutospacing="1" w:after="100" w:afterAutospacing="1" w:line="384" w:lineRule="auto"/>
      <w:ind w:firstLine="480"/>
      <w:jc w:val="both"/>
    </w:pPr>
    <w:rPr>
      <w:rFonts w:ascii="Verdana" w:hAnsi="Verdana"/>
      <w:sz w:val="24"/>
      <w:szCs w:val="24"/>
    </w:rPr>
  </w:style>
  <w:style w:type="paragraph" w:customStyle="1" w:styleId="xl24">
    <w:name w:val="xl2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5">
    <w:name w:val="xl2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8">
    <w:name w:val="xl2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9">
    <w:name w:val="xl29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1">
    <w:name w:val="xl3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3">
    <w:name w:val="xl33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4">
    <w:name w:val="xl3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1">
    <w:name w:val="xl4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42">
    <w:name w:val="xl4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3">
    <w:name w:val="xl4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4">
    <w:name w:val="xl44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5">
    <w:name w:val="xl45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6">
    <w:name w:val="xl46"/>
    <w:basedOn w:val="a"/>
    <w:rsid w:val="00C4712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7">
    <w:name w:val="xl47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48">
    <w:name w:val="xl4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4"/>
      <w:szCs w:val="24"/>
    </w:rPr>
  </w:style>
  <w:style w:type="paragraph" w:customStyle="1" w:styleId="xl49">
    <w:name w:val="xl49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a"/>
    <w:rsid w:val="00C4712F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2">
    <w:name w:val="xl5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3">
    <w:name w:val="xl53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4">
    <w:name w:val="xl5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5">
    <w:name w:val="xl55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6">
    <w:name w:val="xl5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7">
    <w:name w:val="xl5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8">
    <w:name w:val="xl5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59">
    <w:name w:val="xl5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0">
    <w:name w:val="xl60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1">
    <w:name w:val="xl6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2">
    <w:name w:val="xl62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3">
    <w:name w:val="xl63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4">
    <w:name w:val="xl64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5">
    <w:name w:val="xl65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6">
    <w:name w:val="xl66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7">
    <w:name w:val="xl67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8">
    <w:name w:val="xl6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69">
    <w:name w:val="xl6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1">
    <w:name w:val="xl7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2">
    <w:name w:val="xl7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5">
    <w:name w:val="xl7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6">
    <w:name w:val="xl7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8">
    <w:name w:val="xl78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9">
    <w:name w:val="xl79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0">
    <w:name w:val="xl8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3">
    <w:name w:val="xl8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4">
    <w:name w:val="xl8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5">
    <w:name w:val="xl8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6">
    <w:name w:val="xl86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7">
    <w:name w:val="xl87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8">
    <w:name w:val="xl88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89">
    <w:name w:val="xl89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0">
    <w:name w:val="xl9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1">
    <w:name w:val="xl91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7">
    <w:name w:val="xl97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0">
    <w:name w:val="xl100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2">
    <w:name w:val="xl102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3">
    <w:name w:val="xl103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5">
    <w:name w:val="xl105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6">
    <w:name w:val="xl106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7">
    <w:name w:val="xl107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08">
    <w:name w:val="xl108"/>
    <w:basedOn w:val="a"/>
    <w:rsid w:val="00C471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09">
    <w:name w:val="xl109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0">
    <w:name w:val="xl110"/>
    <w:basedOn w:val="a"/>
    <w:rsid w:val="00C471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1">
    <w:name w:val="xl111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2">
    <w:name w:val="xl112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3">
    <w:name w:val="xl113"/>
    <w:basedOn w:val="a"/>
    <w:rsid w:val="00C471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4">
    <w:name w:val="xl114"/>
    <w:basedOn w:val="a"/>
    <w:rsid w:val="00C471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5">
    <w:name w:val="xl115"/>
    <w:basedOn w:val="a"/>
    <w:rsid w:val="00C4712F"/>
    <w:pPr>
      <w:pBdr>
        <w:top w:val="single" w:sz="4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6">
    <w:name w:val="xl116"/>
    <w:basedOn w:val="a"/>
    <w:rsid w:val="00C4712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9900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17">
    <w:name w:val="xl117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8">
    <w:name w:val="xl118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9">
    <w:name w:val="xl119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20">
    <w:name w:val="xl120"/>
    <w:basedOn w:val="a"/>
    <w:rsid w:val="00C4712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1">
    <w:name w:val="xl121"/>
    <w:basedOn w:val="a"/>
    <w:rsid w:val="00C4712F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C4712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C4712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4">
    <w:name w:val="xl124"/>
    <w:basedOn w:val="a"/>
    <w:rsid w:val="00C4712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C4712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C4712F"/>
    <w:pPr>
      <w:pBdr>
        <w:left w:val="single" w:sz="8" w:space="0" w:color="auto"/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C4712F"/>
    <w:pPr>
      <w:pBdr>
        <w:bottom w:val="single" w:sz="4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C4712F"/>
    <w:pPr>
      <w:pBdr>
        <w:bottom w:val="single" w:sz="4" w:space="0" w:color="auto"/>
        <w:right w:val="single" w:sz="8" w:space="0" w:color="auto"/>
      </w:pBdr>
      <w:shd w:val="clear" w:color="auto" w:fill="FF99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C4712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C4712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1">
    <w:name w:val="xl131"/>
    <w:basedOn w:val="a"/>
    <w:rsid w:val="00C4712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2">
    <w:name w:val="xl132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3">
    <w:name w:val="xl133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4">
    <w:name w:val="xl134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C4712F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C4712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C4712F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C471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C4712F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center">
    <w:name w:val="center"/>
    <w:basedOn w:val="a"/>
    <w:rsid w:val="00C4712F"/>
    <w:pPr>
      <w:ind w:left="75" w:right="75"/>
      <w:jc w:val="center"/>
    </w:pPr>
    <w:rPr>
      <w:rFonts w:ascii="Verdana" w:hAnsi="Verdana"/>
      <w:color w:val="000000"/>
      <w:sz w:val="31"/>
      <w:szCs w:val="31"/>
    </w:rPr>
  </w:style>
  <w:style w:type="paragraph" w:customStyle="1" w:styleId="binfo">
    <w:name w:val="binfo"/>
    <w:basedOn w:val="a"/>
    <w:rsid w:val="00C4712F"/>
    <w:pPr>
      <w:ind w:left="75" w:right="75"/>
      <w:jc w:val="center"/>
    </w:pPr>
    <w:rPr>
      <w:rFonts w:ascii="Verdana" w:hAnsi="Verdana"/>
      <w:color w:val="000000"/>
      <w:sz w:val="31"/>
      <w:szCs w:val="31"/>
    </w:rPr>
  </w:style>
  <w:style w:type="paragraph" w:customStyle="1" w:styleId="sbiautors">
    <w:name w:val="sbiautors"/>
    <w:basedOn w:val="a"/>
    <w:rsid w:val="00C4712F"/>
    <w:pPr>
      <w:ind w:left="75" w:right="75"/>
    </w:pPr>
    <w:rPr>
      <w:rFonts w:ascii="Verdana" w:hAnsi="Verdana"/>
      <w:color w:val="800000"/>
      <w:sz w:val="31"/>
      <w:szCs w:val="31"/>
    </w:rPr>
  </w:style>
  <w:style w:type="paragraph" w:customStyle="1" w:styleId="btitle">
    <w:name w:val="btitle"/>
    <w:basedOn w:val="a"/>
    <w:rsid w:val="00C4712F"/>
    <w:pPr>
      <w:ind w:left="75" w:right="75"/>
      <w:jc w:val="both"/>
    </w:pPr>
    <w:rPr>
      <w:rFonts w:ascii="Verdana" w:hAnsi="Verdana"/>
      <w:color w:val="000000"/>
      <w:sz w:val="31"/>
      <w:szCs w:val="31"/>
    </w:rPr>
  </w:style>
  <w:style w:type="paragraph" w:customStyle="1" w:styleId="afff8">
    <w:name w:val="Знак Знак Знак Знак Знак"/>
    <w:basedOn w:val="a"/>
    <w:autoRedefine/>
    <w:rsid w:val="00C4712F"/>
    <w:pPr>
      <w:autoSpaceDE w:val="0"/>
      <w:autoSpaceDN w:val="0"/>
      <w:adjustRightInd w:val="0"/>
    </w:pPr>
    <w:rPr>
      <w:rFonts w:ascii="Arial" w:hAnsi="Arial" w:cs="Arial"/>
      <w:lang w:val="en-ZA" w:eastAsia="en-ZA"/>
    </w:rPr>
  </w:style>
  <w:style w:type="paragraph" w:customStyle="1" w:styleId="afff9">
    <w:name w:val="лит"/>
    <w:autoRedefine/>
    <w:rsid w:val="00C4712F"/>
    <w:pPr>
      <w:tabs>
        <w:tab w:val="num" w:pos="570"/>
      </w:tabs>
      <w:spacing w:line="360" w:lineRule="auto"/>
      <w:ind w:left="570" w:hanging="570"/>
      <w:jc w:val="both"/>
    </w:pPr>
    <w:rPr>
      <w:sz w:val="28"/>
      <w:szCs w:val="28"/>
    </w:rPr>
  </w:style>
  <w:style w:type="character" w:customStyle="1" w:styleId="style151">
    <w:name w:val="style151"/>
    <w:rsid w:val="00C4712F"/>
    <w:rPr>
      <w:rFonts w:ascii="Arial Narrow" w:hAnsi="Arial Narrow" w:hint="default"/>
      <w:color w:val="333333"/>
      <w:sz w:val="11"/>
      <w:szCs w:val="11"/>
    </w:rPr>
  </w:style>
  <w:style w:type="character" w:customStyle="1" w:styleId="apple-converted-space">
    <w:name w:val="apple-converted-space"/>
    <w:basedOn w:val="a0"/>
    <w:rsid w:val="00C4712F"/>
  </w:style>
  <w:style w:type="character" w:customStyle="1" w:styleId="keyword2">
    <w:name w:val="keyword2"/>
    <w:basedOn w:val="a0"/>
    <w:rsid w:val="00C4712F"/>
  </w:style>
  <w:style w:type="character" w:customStyle="1" w:styleId="hl1">
    <w:name w:val="hl1"/>
    <w:rsid w:val="00C4712F"/>
    <w:rPr>
      <w:color w:val="4682B4"/>
    </w:rPr>
  </w:style>
  <w:style w:type="character" w:customStyle="1" w:styleId="keyword">
    <w:name w:val="keyword"/>
    <w:basedOn w:val="a0"/>
    <w:rsid w:val="00C4712F"/>
  </w:style>
  <w:style w:type="character" w:customStyle="1" w:styleId="zag">
    <w:name w:val="zag"/>
    <w:basedOn w:val="a0"/>
    <w:rsid w:val="00C4712F"/>
  </w:style>
  <w:style w:type="character" w:customStyle="1" w:styleId="coursetitle1">
    <w:name w:val="course_title1"/>
    <w:rsid w:val="00C4712F"/>
    <w:rPr>
      <w:b/>
      <w:bCs/>
      <w:color w:val="990000"/>
      <w:sz w:val="20"/>
      <w:szCs w:val="20"/>
    </w:rPr>
  </w:style>
  <w:style w:type="character" w:customStyle="1" w:styleId="hl">
    <w:name w:val="hl"/>
    <w:basedOn w:val="a0"/>
    <w:rsid w:val="00C4712F"/>
  </w:style>
  <w:style w:type="character" w:customStyle="1" w:styleId="spelling-content-entity">
    <w:name w:val="spelling-content-entity"/>
    <w:basedOn w:val="a0"/>
    <w:rsid w:val="00C4712F"/>
  </w:style>
  <w:style w:type="character" w:customStyle="1" w:styleId="title1">
    <w:name w:val="title1"/>
    <w:rsid w:val="00C4712F"/>
    <w:rPr>
      <w:rFonts w:ascii="Arial" w:hAnsi="Arial" w:cs="Arial" w:hint="default"/>
      <w:color w:val="AAAAAA"/>
      <w:sz w:val="18"/>
      <w:szCs w:val="18"/>
    </w:rPr>
  </w:style>
  <w:style w:type="table" w:customStyle="1" w:styleId="111">
    <w:name w:val="Сетка таблицы11"/>
    <w:basedOn w:val="a1"/>
    <w:rsid w:val="00C4712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1"/>
    <w:rsid w:val="00C4712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4712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C4712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C4712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we-math-mathml-inline">
    <w:name w:val="mwe-math-mathml-inline"/>
    <w:basedOn w:val="a0"/>
    <w:rsid w:val="00C4712F"/>
  </w:style>
  <w:style w:type="paragraph" w:customStyle="1" w:styleId="1f1">
    <w:name w:val="1"/>
    <w:basedOn w:val="a"/>
    <w:next w:val="a8"/>
    <w:qFormat/>
    <w:rsid w:val="007823D5"/>
    <w:pPr>
      <w:keepNext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95pt">
    <w:name w:val="Основной текст + 9.5 pt"/>
    <w:uiPriority w:val="99"/>
    <w:rsid w:val="002D67D9"/>
    <w:rPr>
      <w:rFonts w:ascii="Times New Roman" w:hAnsi="Times New Roman" w:cs="Times New Roman"/>
      <w:spacing w:val="0"/>
      <w:sz w:val="19"/>
      <w:szCs w:val="19"/>
    </w:rPr>
  </w:style>
  <w:style w:type="numbering" w:customStyle="1" w:styleId="3b">
    <w:name w:val="Нет списка3"/>
    <w:next w:val="a2"/>
    <w:uiPriority w:val="99"/>
    <w:semiHidden/>
    <w:unhideWhenUsed/>
    <w:rsid w:val="003E66B5"/>
  </w:style>
  <w:style w:type="character" w:customStyle="1" w:styleId="tooltip">
    <w:name w:val="tooltip"/>
    <w:basedOn w:val="a0"/>
    <w:rsid w:val="003E66B5"/>
  </w:style>
  <w:style w:type="character" w:customStyle="1" w:styleId="classic">
    <w:name w:val="classic"/>
    <w:basedOn w:val="a0"/>
    <w:rsid w:val="003E66B5"/>
  </w:style>
  <w:style w:type="character" w:styleId="afffa">
    <w:name w:val="annotation reference"/>
    <w:basedOn w:val="a0"/>
    <w:uiPriority w:val="99"/>
    <w:semiHidden/>
    <w:unhideWhenUsed/>
    <w:rsid w:val="003E66B5"/>
    <w:rPr>
      <w:sz w:val="16"/>
      <w:szCs w:val="16"/>
    </w:rPr>
  </w:style>
  <w:style w:type="paragraph" w:styleId="afffb">
    <w:name w:val="annotation text"/>
    <w:basedOn w:val="a"/>
    <w:link w:val="afffc"/>
    <w:uiPriority w:val="99"/>
    <w:semiHidden/>
    <w:unhideWhenUsed/>
    <w:rsid w:val="003E66B5"/>
    <w:pPr>
      <w:spacing w:after="160"/>
    </w:pPr>
    <w:rPr>
      <w:rFonts w:ascii="Calibri" w:eastAsia="Calibri" w:hAnsi="Calibri"/>
      <w:lang w:eastAsia="en-US"/>
    </w:rPr>
  </w:style>
  <w:style w:type="character" w:customStyle="1" w:styleId="afffc">
    <w:name w:val="Текст примечания Знак"/>
    <w:basedOn w:val="a0"/>
    <w:link w:val="afffb"/>
    <w:uiPriority w:val="99"/>
    <w:semiHidden/>
    <w:rsid w:val="003E66B5"/>
    <w:rPr>
      <w:rFonts w:ascii="Calibri" w:eastAsia="Calibri" w:hAnsi="Calibri"/>
      <w:lang w:eastAsia="en-US"/>
    </w:rPr>
  </w:style>
  <w:style w:type="paragraph" w:styleId="afffd">
    <w:name w:val="annotation subject"/>
    <w:basedOn w:val="afffb"/>
    <w:next w:val="afffb"/>
    <w:link w:val="afffe"/>
    <w:uiPriority w:val="99"/>
    <w:semiHidden/>
    <w:unhideWhenUsed/>
    <w:rsid w:val="003E66B5"/>
    <w:rPr>
      <w:b/>
      <w:bCs/>
    </w:rPr>
  </w:style>
  <w:style w:type="character" w:customStyle="1" w:styleId="afffe">
    <w:name w:val="Тема примечания Знак"/>
    <w:basedOn w:val="afffc"/>
    <w:link w:val="afffd"/>
    <w:uiPriority w:val="99"/>
    <w:semiHidden/>
    <w:rsid w:val="003E66B5"/>
    <w:rPr>
      <w:rFonts w:ascii="Calibri" w:eastAsia="Calibri" w:hAnsi="Calibri"/>
      <w:b/>
      <w:bCs/>
      <w:lang w:eastAsia="en-US"/>
    </w:rPr>
  </w:style>
  <w:style w:type="paragraph" w:customStyle="1" w:styleId="affff">
    <w:name w:val="мой"/>
    <w:basedOn w:val="a"/>
    <w:link w:val="affff0"/>
    <w:qFormat/>
    <w:rsid w:val="00D73CF8"/>
    <w:pPr>
      <w:spacing w:after="160" w:line="360" w:lineRule="auto"/>
      <w:ind w:firstLine="720"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fff0">
    <w:name w:val="мой Знак"/>
    <w:basedOn w:val="a0"/>
    <w:link w:val="affff"/>
    <w:rsid w:val="00D73CF8"/>
    <w:rPr>
      <w:rFonts w:eastAsia="Calibri"/>
      <w:color w:val="000000"/>
      <w:sz w:val="28"/>
      <w:szCs w:val="28"/>
      <w:lang w:eastAsia="en-US"/>
    </w:rPr>
  </w:style>
  <w:style w:type="character" w:customStyle="1" w:styleId="tlid-translation">
    <w:name w:val="tlid-translation"/>
    <w:basedOn w:val="a0"/>
    <w:rsid w:val="00004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6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04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48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39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90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885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94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296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2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5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15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3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204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3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555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895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86;&#1080;%20&#1076;&#1086;&#1082;&#1091;&#1084;&#1077;&#1085;&#1090;&#1099;\&#1084;&#1086;&#1105;\&#1055;&#1088;&#1080;&#1084;&#1072;&#1095;&#1080;&#1082;\&#1088;&#1072;&#1084;&#1082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BA8B4-2ED4-4B64-B146-593C1EF49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рамки</Template>
  <TotalTime>2623</TotalTime>
  <Pages>20</Pages>
  <Words>3335</Words>
  <Characters>19013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</vt:lpstr>
    </vt:vector>
  </TitlesOfParts>
  <Company>ДГАС ИТЦ</Company>
  <LinksUpToDate>false</LinksUpToDate>
  <CharactersWithSpaces>22304</CharactersWithSpaces>
  <SharedDoc>false</SharedDoc>
  <HLinks>
    <vt:vector size="12" baseType="variant">
      <vt:variant>
        <vt:i4>6619260</vt:i4>
      </vt:variant>
      <vt:variant>
        <vt:i4>438</vt:i4>
      </vt:variant>
      <vt:variant>
        <vt:i4>0</vt:i4>
      </vt:variant>
      <vt:variant>
        <vt:i4>5</vt:i4>
      </vt:variant>
      <vt:variant>
        <vt:lpwstr>http://www.huntsman-nmg.com/avalon.php</vt:lpwstr>
      </vt:variant>
      <vt:variant>
        <vt:lpwstr/>
      </vt:variant>
      <vt:variant>
        <vt:i4>5242959</vt:i4>
      </vt:variant>
      <vt:variant>
        <vt:i4>435</vt:i4>
      </vt:variant>
      <vt:variant>
        <vt:i4>0</vt:i4>
      </vt:variant>
      <vt:variant>
        <vt:i4>5</vt:i4>
      </vt:variant>
      <vt:variant>
        <vt:lpwstr>http://www.huntsman-nmg.com/smartlite.php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</dc:title>
  <dc:creator>computer</dc:creator>
  <cp:lastModifiedBy>Sorochkin</cp:lastModifiedBy>
  <cp:revision>73</cp:revision>
  <cp:lastPrinted>2020-07-04T15:38:00Z</cp:lastPrinted>
  <dcterms:created xsi:type="dcterms:W3CDTF">2020-06-03T12:35:00Z</dcterms:created>
  <dcterms:modified xsi:type="dcterms:W3CDTF">2024-04-27T18:33:00Z</dcterms:modified>
</cp:coreProperties>
</file>